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755B" w:rsidRPr="005F5E9D" w:rsidRDefault="00697BD9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5079365</wp:posOffset>
                </wp:positionH>
                <wp:positionV relativeFrom="paragraph">
                  <wp:posOffset>-316865</wp:posOffset>
                </wp:positionV>
                <wp:extent cx="1533525" cy="742950"/>
                <wp:effectExtent l="12065" t="6985" r="6985" b="1206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7429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25C5" w:rsidRPr="00E6096E" w:rsidRDefault="00C725C5" w:rsidP="00E6096E">
                            <w:pPr>
                              <w:spacing w:before="240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6" o:spid="_x0000_s1026" type="#_x0000_t98" style="position:absolute;left:0;text-align:left;margin-left:399.95pt;margin-top:-24.95pt;width:120.75pt;height:5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" strokecolor="red">
                <v:textbox>
                  <w:txbxContent>
                    <w:p w:rsidR="00C725C5" w:rsidRPr="00E6096E" w:rsidRDefault="00C725C5" w:rsidP="00E6096E">
                      <w:pPr>
                        <w:spacing w:before="240"/>
                        <w:jc w:val="center"/>
                        <w:rPr>
                          <w:color w:val="FF0000"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755B" w:rsidRPr="005F5E9D">
        <w:rPr>
          <w:b/>
          <w:bCs/>
          <w:sz w:val="28"/>
          <w:szCs w:val="28"/>
        </w:rPr>
        <w:t>Al-</w:t>
      </w:r>
      <w:proofErr w:type="spellStart"/>
      <w:r w:rsidR="00E1755B" w:rsidRPr="005F5E9D">
        <w:rPr>
          <w:b/>
          <w:bCs/>
          <w:sz w:val="28"/>
          <w:szCs w:val="28"/>
        </w:rPr>
        <w:t>Nahrain</w:t>
      </w:r>
      <w:proofErr w:type="spellEnd"/>
      <w:r w:rsidR="00E1755B" w:rsidRPr="005F5E9D">
        <w:rPr>
          <w:b/>
          <w:bCs/>
          <w:sz w:val="28"/>
          <w:szCs w:val="28"/>
        </w:rPr>
        <w:t xml:space="preserve"> University</w:t>
      </w:r>
    </w:p>
    <w:p w:rsidR="00E1755B" w:rsidRPr="005F5E9D" w:rsidRDefault="00E1755B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College of Engineering</w:t>
      </w:r>
    </w:p>
    <w:p w:rsidR="00E1755B" w:rsidRPr="005F5E9D" w:rsidRDefault="00E1755B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Department of Prosthetics and Orthotics Engineering</w:t>
      </w:r>
    </w:p>
    <w:p w:rsidR="00E1755B" w:rsidRPr="005F5E9D" w:rsidRDefault="00E1755B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  <w:vertAlign w:val="superscript"/>
        </w:rPr>
      </w:pPr>
      <w:r w:rsidRPr="005F5E9D">
        <w:rPr>
          <w:b/>
          <w:bCs/>
          <w:sz w:val="28"/>
          <w:szCs w:val="28"/>
        </w:rPr>
        <w:t>Study Plan for the B.Sc. Degree Course</w:t>
      </w:r>
    </w:p>
    <w:p w:rsidR="00E1755B" w:rsidRPr="00E6096E" w:rsidRDefault="00E1755B" w:rsidP="000665B7">
      <w:pPr>
        <w:tabs>
          <w:tab w:val="left" w:pos="2366"/>
        </w:tabs>
        <w:bidi w:val="0"/>
        <w:ind w:left="-540"/>
        <w:jc w:val="center"/>
        <w:rPr>
          <w:b/>
          <w:bCs/>
          <w:color w:val="FF0000"/>
          <w:sz w:val="28"/>
          <w:szCs w:val="28"/>
        </w:rPr>
      </w:pPr>
      <w:r w:rsidRPr="00E6096E">
        <w:rPr>
          <w:b/>
          <w:bCs/>
          <w:color w:val="FF0000"/>
          <w:sz w:val="28"/>
          <w:szCs w:val="28"/>
        </w:rPr>
        <w:t>(201</w:t>
      </w:r>
      <w:r w:rsidR="000665B7" w:rsidRPr="00E6096E">
        <w:rPr>
          <w:rFonts w:hint="cs"/>
          <w:b/>
          <w:bCs/>
          <w:color w:val="FF0000"/>
          <w:sz w:val="28"/>
          <w:szCs w:val="28"/>
          <w:rtl/>
        </w:rPr>
        <w:t>7</w:t>
      </w:r>
      <w:r w:rsidRPr="00E6096E">
        <w:rPr>
          <w:b/>
          <w:bCs/>
          <w:color w:val="FF0000"/>
          <w:sz w:val="28"/>
          <w:szCs w:val="28"/>
        </w:rPr>
        <w:t>-201</w:t>
      </w:r>
      <w:r w:rsidR="000665B7" w:rsidRPr="00E6096E">
        <w:rPr>
          <w:rFonts w:hint="cs"/>
          <w:b/>
          <w:bCs/>
          <w:color w:val="FF0000"/>
          <w:sz w:val="28"/>
          <w:szCs w:val="28"/>
          <w:rtl/>
        </w:rPr>
        <w:t>8</w:t>
      </w:r>
      <w:r w:rsidRPr="00E6096E">
        <w:rPr>
          <w:b/>
          <w:bCs/>
          <w:color w:val="FF0000"/>
          <w:sz w:val="28"/>
          <w:szCs w:val="28"/>
        </w:rPr>
        <w:t>)</w:t>
      </w:r>
    </w:p>
    <w:p w:rsidR="00E1755B" w:rsidRPr="005F5E9D" w:rsidRDefault="00E1755B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</w:p>
    <w:p w:rsidR="00E1755B" w:rsidRPr="005F5E9D" w:rsidRDefault="00E1755B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  <w:u w:val="single"/>
        </w:rPr>
      </w:pPr>
      <w:r w:rsidRPr="005F5E9D">
        <w:rPr>
          <w:b/>
          <w:bCs/>
          <w:sz w:val="28"/>
          <w:szCs w:val="28"/>
          <w:u w:val="single"/>
        </w:rPr>
        <w:t>First Year</w:t>
      </w:r>
    </w:p>
    <w:p w:rsidR="00E1755B" w:rsidRPr="005F5E9D" w:rsidRDefault="00E1755B">
      <w:pPr>
        <w:tabs>
          <w:tab w:val="left" w:pos="2366"/>
        </w:tabs>
        <w:bidi w:val="0"/>
        <w:ind w:left="-540"/>
        <w:rPr>
          <w:b/>
          <w:bCs/>
          <w:sz w:val="28"/>
          <w:szCs w:val="28"/>
          <w:u w:val="single"/>
        </w:rPr>
      </w:pPr>
    </w:p>
    <w:p w:rsidR="00E1755B" w:rsidRPr="005F5E9D" w:rsidRDefault="00E1755B">
      <w:pPr>
        <w:tabs>
          <w:tab w:val="left" w:pos="2366"/>
        </w:tabs>
        <w:bidi w:val="0"/>
        <w:ind w:left="-540"/>
        <w:rPr>
          <w:b/>
          <w:bCs/>
          <w:sz w:val="28"/>
          <w:szCs w:val="28"/>
        </w:rPr>
      </w:pPr>
    </w:p>
    <w:p w:rsidR="00E1755B" w:rsidRPr="005F5E9D" w:rsidRDefault="00E1755B">
      <w:pPr>
        <w:numPr>
          <w:ilvl w:val="0"/>
          <w:numId w:val="1"/>
        </w:numPr>
        <w:tabs>
          <w:tab w:val="left" w:pos="284"/>
        </w:tabs>
        <w:bidi w:val="0"/>
        <w:ind w:hanging="180"/>
        <w:rPr>
          <w:sz w:val="28"/>
          <w:szCs w:val="28"/>
        </w:rPr>
      </w:pPr>
      <w:r w:rsidRPr="005F5E9D">
        <w:rPr>
          <w:b/>
          <w:bCs/>
          <w:sz w:val="28"/>
          <w:szCs w:val="28"/>
          <w:u w:val="single"/>
        </w:rPr>
        <w:t>First Semester</w:t>
      </w:r>
      <w:r w:rsidRPr="005F5E9D">
        <w:rPr>
          <w:b/>
          <w:bCs/>
          <w:sz w:val="28"/>
          <w:szCs w:val="28"/>
        </w:rPr>
        <w:t xml:space="preserve"> </w:t>
      </w:r>
      <w:r w:rsidRPr="005F5E9D">
        <w:rPr>
          <w:b/>
          <w:bCs/>
          <w:sz w:val="28"/>
          <w:szCs w:val="28"/>
          <w:rtl/>
          <w:lang w:bidi="ar-IQ"/>
        </w:rPr>
        <w:t>...</w:t>
      </w:r>
      <w:r w:rsidRPr="005F5E9D">
        <w:rPr>
          <w:sz w:val="28"/>
          <w:szCs w:val="28"/>
        </w:rPr>
        <w:t xml:space="preserve"> </w:t>
      </w:r>
    </w:p>
    <w:p w:rsidR="00E1755B" w:rsidRPr="005F5E9D" w:rsidRDefault="00E1755B">
      <w:pPr>
        <w:tabs>
          <w:tab w:val="left" w:pos="284"/>
        </w:tabs>
        <w:bidi w:val="0"/>
        <w:ind w:left="18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1695"/>
        <w:gridCol w:w="3277"/>
        <w:gridCol w:w="792"/>
        <w:gridCol w:w="936"/>
        <w:gridCol w:w="935"/>
        <w:gridCol w:w="1117"/>
      </w:tblGrid>
      <w:tr w:rsidR="00DC48CB" w:rsidRPr="00DC48CB" w:rsidTr="005F5E9D">
        <w:trPr>
          <w:trHeight w:val="2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No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CODE</w:t>
            </w:r>
          </w:p>
        </w:tc>
        <w:tc>
          <w:tcPr>
            <w:tcW w:w="3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SUBJECT</w:t>
            </w: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Hrs</w:t>
            </w:r>
            <w:proofErr w:type="spellEnd"/>
            <w:r w:rsidRPr="00DC48CB">
              <w:rPr>
                <w:sz w:val="28"/>
                <w:szCs w:val="28"/>
                <w:rtl/>
              </w:rPr>
              <w:t xml:space="preserve"> </w:t>
            </w:r>
            <w:r w:rsidRPr="00DC48CB">
              <w:rPr>
                <w:sz w:val="28"/>
                <w:szCs w:val="28"/>
              </w:rPr>
              <w:t>per Week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Units</w:t>
            </w:r>
          </w:p>
        </w:tc>
      </w:tr>
      <w:tr w:rsidR="00DC48CB" w:rsidRPr="00DC48CB" w:rsidTr="005F5E9D">
        <w:trPr>
          <w:trHeight w:val="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55B" w:rsidRPr="00DC48CB" w:rsidRDefault="00E1755B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55B" w:rsidRPr="00DC48CB" w:rsidRDefault="00E1755B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55B" w:rsidRPr="00DC48CB" w:rsidRDefault="00E1755B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Th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App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Tut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5B" w:rsidRPr="00DC48CB" w:rsidRDefault="00E1755B">
            <w:pPr>
              <w:bidi w:val="0"/>
              <w:rPr>
                <w:sz w:val="28"/>
                <w:szCs w:val="28"/>
              </w:rPr>
            </w:pPr>
          </w:p>
        </w:tc>
      </w:tr>
      <w:tr w:rsidR="004619B3" w:rsidRPr="00DC48CB" w:rsidTr="005F5E9D">
        <w:trPr>
          <w:trHeight w:val="33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UREQ110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  <w:lang w:bidi="ar-IQ"/>
              </w:rPr>
            </w:pPr>
            <w:r w:rsidRPr="004619B3">
              <w:rPr>
                <w:sz w:val="28"/>
                <w:szCs w:val="28"/>
                <w:lang w:bidi="ar-IQ"/>
              </w:rPr>
              <w:t>Human Rights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</w:tr>
      <w:tr w:rsidR="004619B3" w:rsidRPr="00DC48CB" w:rsidTr="0067322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CREQ111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Information Technology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</w:tr>
      <w:tr w:rsidR="004619B3" w:rsidRPr="00DC48CB" w:rsidTr="005F5E9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UREQ112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Computer Programming I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4619B3" w:rsidRPr="00DC48CB" w:rsidTr="005F5E9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MATH110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Mathematics I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</w:tr>
      <w:tr w:rsidR="004619B3" w:rsidRPr="00DC48CB" w:rsidTr="005F5E9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PHSY110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Physics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4619B3" w:rsidRPr="00DC48CB" w:rsidTr="005F5E9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CREQ110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Engineering Drawing I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</w:tr>
      <w:tr w:rsidR="004619B3" w:rsidRPr="00DC48CB" w:rsidTr="005F5E9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CREQ111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Workshop Technology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</w:tr>
      <w:tr w:rsidR="004619B3" w:rsidRPr="00DC48CB" w:rsidTr="005F5E9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POER110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Engineering Mechanics I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4619B3" w:rsidRPr="00DC48CB" w:rsidTr="005F5E9D">
        <w:trPr>
          <w:trHeight w:val="2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POER111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Anatomy </w:t>
            </w:r>
            <w:r w:rsidRPr="004619B3">
              <w:rPr>
                <w:sz w:val="28"/>
                <w:szCs w:val="28"/>
                <w:lang w:bidi="ar-IQ"/>
              </w:rPr>
              <w:t>I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DC48CB" w:rsidRPr="00DC48CB" w:rsidTr="005F5E9D">
        <w:trPr>
          <w:trHeight w:val="24"/>
          <w:jc w:val="center"/>
        </w:trPr>
        <w:tc>
          <w:tcPr>
            <w:tcW w:w="5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5B" w:rsidRPr="00DC48CB" w:rsidRDefault="00E1755B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5B" w:rsidRPr="00DC48CB" w:rsidRDefault="00E1755B" w:rsidP="001E365A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  <w:r w:rsidR="001E365A">
              <w:rPr>
                <w:sz w:val="28"/>
                <w:szCs w:val="28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5B" w:rsidRPr="00DC48CB" w:rsidRDefault="00E1755B" w:rsidP="001E365A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  <w:r w:rsidR="001E365A">
              <w:rPr>
                <w:sz w:val="28"/>
                <w:szCs w:val="28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5B" w:rsidRPr="00DC48CB" w:rsidRDefault="006B0427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5B" w:rsidRPr="00DC48CB" w:rsidRDefault="00543F9C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20</w:t>
            </w:r>
          </w:p>
        </w:tc>
      </w:tr>
      <w:tr w:rsidR="00DC48CB" w:rsidRPr="00DC48CB" w:rsidTr="005F5E9D">
        <w:trPr>
          <w:trHeight w:val="24"/>
          <w:jc w:val="center"/>
        </w:trPr>
        <w:tc>
          <w:tcPr>
            <w:tcW w:w="5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5B" w:rsidRPr="00DC48CB" w:rsidRDefault="00E1755B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5B" w:rsidRPr="00DC48CB" w:rsidRDefault="001E365A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5B" w:rsidRPr="00DC48CB" w:rsidRDefault="00E1755B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</w:tbl>
    <w:p w:rsidR="00E1755B" w:rsidRPr="005F5E9D" w:rsidRDefault="00E1755B">
      <w:pPr>
        <w:tabs>
          <w:tab w:val="left" w:pos="2366"/>
        </w:tabs>
        <w:bidi w:val="0"/>
        <w:jc w:val="center"/>
        <w:rPr>
          <w:b/>
          <w:bCs/>
          <w:sz w:val="28"/>
          <w:szCs w:val="28"/>
        </w:rPr>
      </w:pPr>
    </w:p>
    <w:p w:rsidR="00E1755B" w:rsidRPr="005F5E9D" w:rsidRDefault="00E1755B">
      <w:pPr>
        <w:tabs>
          <w:tab w:val="left" w:pos="2366"/>
        </w:tabs>
        <w:bidi w:val="0"/>
        <w:ind w:left="-540"/>
        <w:rPr>
          <w:b/>
          <w:bCs/>
          <w:sz w:val="28"/>
          <w:szCs w:val="28"/>
        </w:rPr>
      </w:pPr>
    </w:p>
    <w:p w:rsidR="00E1755B" w:rsidRPr="005F5E9D" w:rsidRDefault="00E1755B">
      <w:pPr>
        <w:numPr>
          <w:ilvl w:val="0"/>
          <w:numId w:val="1"/>
        </w:numPr>
        <w:tabs>
          <w:tab w:val="left" w:pos="284"/>
        </w:tabs>
        <w:bidi w:val="0"/>
        <w:ind w:hanging="180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  <w:u w:val="single"/>
        </w:rPr>
        <w:t>Second Semester</w:t>
      </w:r>
      <w:r w:rsidRPr="005F5E9D">
        <w:rPr>
          <w:b/>
          <w:bCs/>
          <w:sz w:val="28"/>
          <w:szCs w:val="28"/>
        </w:rPr>
        <w:t xml:space="preserve"> …</w:t>
      </w:r>
    </w:p>
    <w:p w:rsidR="00E1755B" w:rsidRPr="005F5E9D" w:rsidRDefault="00E1755B">
      <w:pPr>
        <w:tabs>
          <w:tab w:val="left" w:pos="284"/>
        </w:tabs>
        <w:bidi w:val="0"/>
        <w:ind w:left="180"/>
        <w:rPr>
          <w:b/>
          <w:bCs/>
          <w:sz w:val="28"/>
          <w:szCs w:val="28"/>
        </w:rPr>
      </w:pPr>
    </w:p>
    <w:tbl>
      <w:tblPr>
        <w:tblW w:w="9290" w:type="dxa"/>
        <w:jc w:val="center"/>
        <w:tblInd w:w="-175" w:type="dxa"/>
        <w:tblLayout w:type="fixed"/>
        <w:tblLook w:val="0000" w:firstRow="0" w:lastRow="0" w:firstColumn="0" w:lastColumn="0" w:noHBand="0" w:noVBand="0"/>
      </w:tblPr>
      <w:tblGrid>
        <w:gridCol w:w="550"/>
        <w:gridCol w:w="1621"/>
        <w:gridCol w:w="3346"/>
        <w:gridCol w:w="654"/>
        <w:gridCol w:w="877"/>
        <w:gridCol w:w="876"/>
        <w:gridCol w:w="1366"/>
      </w:tblGrid>
      <w:tr w:rsidR="00DC48CB" w:rsidRPr="00DC48CB" w:rsidTr="004619B3">
        <w:trPr>
          <w:trHeight w:val="356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No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CODE</w:t>
            </w:r>
          </w:p>
        </w:tc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SUBJECT</w:t>
            </w:r>
          </w:p>
        </w:tc>
        <w:tc>
          <w:tcPr>
            <w:tcW w:w="2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Hrs</w:t>
            </w:r>
            <w:proofErr w:type="spellEnd"/>
            <w:r w:rsidRPr="00DC48CB">
              <w:rPr>
                <w:sz w:val="28"/>
                <w:szCs w:val="28"/>
                <w:rtl/>
              </w:rPr>
              <w:t xml:space="preserve"> </w:t>
            </w:r>
            <w:r w:rsidRPr="00DC48CB">
              <w:rPr>
                <w:sz w:val="28"/>
                <w:szCs w:val="28"/>
              </w:rPr>
              <w:t>per Week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Units</w:t>
            </w:r>
          </w:p>
        </w:tc>
      </w:tr>
      <w:tr w:rsidR="00DC48CB" w:rsidRPr="00DC48CB" w:rsidTr="003438BA">
        <w:trPr>
          <w:trHeight w:val="19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5B" w:rsidRPr="00DC48CB" w:rsidRDefault="00934F5B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5B" w:rsidRPr="00DC48CB" w:rsidRDefault="00934F5B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5B" w:rsidRPr="00DC48CB" w:rsidRDefault="00934F5B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Th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App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Tut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934F5B">
            <w:pPr>
              <w:bidi w:val="0"/>
              <w:rPr>
                <w:sz w:val="28"/>
                <w:szCs w:val="28"/>
              </w:rPr>
            </w:pPr>
          </w:p>
        </w:tc>
      </w:tr>
      <w:tr w:rsidR="004619B3" w:rsidRPr="00DC48CB" w:rsidTr="003438BA">
        <w:trPr>
          <w:trHeight w:val="35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UREQ120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  <w:rtl/>
              </w:rPr>
            </w:pPr>
            <w:r w:rsidRPr="004619B3">
              <w:rPr>
                <w:sz w:val="28"/>
                <w:szCs w:val="28"/>
                <w:lang w:bidi="ar-IQ"/>
              </w:rPr>
              <w:t>Arabic Language 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</w:tr>
      <w:tr w:rsidR="004619B3" w:rsidRPr="00DC48CB" w:rsidTr="003438BA">
        <w:trPr>
          <w:trHeight w:val="35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UREQ121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English Language </w:t>
            </w:r>
            <w:r w:rsidRPr="004619B3">
              <w:rPr>
                <w:sz w:val="28"/>
                <w:szCs w:val="28"/>
              </w:rPr>
              <w:t>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</w:tr>
      <w:tr w:rsidR="004619B3" w:rsidRPr="00DC48CB" w:rsidTr="003438BA">
        <w:trPr>
          <w:trHeight w:val="378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UREQ122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Computer Programming 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4619B3" w:rsidRPr="00DC48CB" w:rsidTr="003438BA">
        <w:trPr>
          <w:trHeight w:val="35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MATH120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Mathematics 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4619B3" w:rsidRPr="00DC48CB" w:rsidTr="003438BA">
        <w:trPr>
          <w:trHeight w:val="35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CREQ120 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Engineering Drawing 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</w:tr>
      <w:tr w:rsidR="004619B3" w:rsidRPr="00DC48CB" w:rsidTr="003438BA">
        <w:trPr>
          <w:trHeight w:val="378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POER 120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Engineering Mechanics 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4619B3" w:rsidRPr="00DC48CB" w:rsidTr="003438BA">
        <w:trPr>
          <w:trHeight w:val="35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  <w:lang w:bidi="ar-IQ"/>
              </w:rPr>
            </w:pPr>
            <w:r w:rsidRPr="004619B3">
              <w:rPr>
                <w:sz w:val="28"/>
                <w:szCs w:val="28"/>
              </w:rPr>
              <w:t>POER121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  <w:lang w:bidi="ar-IQ"/>
              </w:rPr>
            </w:pPr>
            <w:r w:rsidRPr="004619B3">
              <w:rPr>
                <w:sz w:val="28"/>
                <w:szCs w:val="28"/>
              </w:rPr>
              <w:t xml:space="preserve">Anatomy </w:t>
            </w:r>
            <w:r w:rsidRPr="004619B3">
              <w:rPr>
                <w:sz w:val="28"/>
                <w:szCs w:val="28"/>
                <w:lang w:bidi="ar-IQ"/>
              </w:rPr>
              <w:t>II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4619B3" w:rsidRPr="00DC48CB" w:rsidTr="003438BA">
        <w:trPr>
          <w:trHeight w:val="35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POER 122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  <w:lang w:bidi="ar-IQ"/>
              </w:rPr>
            </w:pPr>
            <w:r w:rsidRPr="004619B3">
              <w:rPr>
                <w:sz w:val="28"/>
                <w:szCs w:val="28"/>
              </w:rPr>
              <w:t>Materials Science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</w:tr>
      <w:tr w:rsidR="004619B3" w:rsidRPr="00DC48CB" w:rsidTr="003438BA">
        <w:trPr>
          <w:trHeight w:val="378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  <w:lang w:bidi="ar-IQ"/>
              </w:rPr>
            </w:pPr>
            <w:r w:rsidRPr="004619B3">
              <w:rPr>
                <w:sz w:val="28"/>
                <w:szCs w:val="28"/>
              </w:rPr>
              <w:t>POER 123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tabs>
                <w:tab w:val="left" w:pos="2366"/>
              </w:tabs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Electrical Circuits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</w:tr>
      <w:tr w:rsidR="00DC48CB" w:rsidRPr="00DC48CB" w:rsidTr="003438BA">
        <w:trPr>
          <w:trHeight w:val="356"/>
          <w:jc w:val="center"/>
        </w:trPr>
        <w:tc>
          <w:tcPr>
            <w:tcW w:w="55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Total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3438BA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934F5B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3438BA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22</w:t>
            </w:r>
          </w:p>
        </w:tc>
      </w:tr>
      <w:tr w:rsidR="00DC48CB" w:rsidRPr="00DC48CB" w:rsidTr="004619B3">
        <w:trPr>
          <w:trHeight w:val="191"/>
          <w:jc w:val="center"/>
        </w:trPr>
        <w:tc>
          <w:tcPr>
            <w:tcW w:w="55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934F5B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934F5B" w:rsidP="003438BA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  <w:r w:rsidR="003438BA" w:rsidRPr="00DC48CB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F5B" w:rsidRPr="00DC48CB" w:rsidRDefault="00934F5B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</w:tbl>
    <w:p w:rsidR="005F5E9D" w:rsidRPr="005F5E9D" w:rsidRDefault="005F5E9D" w:rsidP="00FF27C4">
      <w:pPr>
        <w:bidi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</w:t>
      </w:r>
      <w:r w:rsidR="00E1755B" w:rsidRPr="005F5E9D">
        <w:rPr>
          <w:b/>
          <w:bCs/>
          <w:sz w:val="28"/>
          <w:szCs w:val="28"/>
        </w:rPr>
        <w:t xml:space="preserve"> (1-</w:t>
      </w:r>
      <w:r w:rsidR="00FF27C4">
        <w:rPr>
          <w:b/>
          <w:bCs/>
          <w:sz w:val="28"/>
          <w:szCs w:val="28"/>
        </w:rPr>
        <w:t>5</w:t>
      </w:r>
      <w:r w:rsidR="00E1755B" w:rsidRPr="005F5E9D">
        <w:rPr>
          <w:b/>
          <w:bCs/>
          <w:sz w:val="28"/>
          <w:szCs w:val="28"/>
        </w:rPr>
        <w:t>)</w:t>
      </w:r>
    </w:p>
    <w:p w:rsidR="005F5E9D" w:rsidRPr="005F5E9D" w:rsidRDefault="005F5E9D" w:rsidP="005F5E9D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</w:p>
    <w:p w:rsidR="00484027" w:rsidRPr="005F5E9D" w:rsidRDefault="00697BD9" w:rsidP="005F5E9D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5003165</wp:posOffset>
                </wp:positionH>
                <wp:positionV relativeFrom="paragraph">
                  <wp:posOffset>-374015</wp:posOffset>
                </wp:positionV>
                <wp:extent cx="1533525" cy="742950"/>
                <wp:effectExtent l="12065" t="6985" r="6985" b="1206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7429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25C5" w:rsidRPr="00E6096E" w:rsidRDefault="00C725C5" w:rsidP="00E6096E">
                            <w:pPr>
                              <w:spacing w:before="240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7" type="#_x0000_t98" style="position:absolute;left:0;text-align:left;margin-left:393.95pt;margin-top:-29.45pt;width:120.7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" strokecolor="red">
                <v:textbox>
                  <w:txbxContent>
                    <w:p w:rsidR="00C725C5" w:rsidRPr="00E6096E" w:rsidRDefault="00C725C5" w:rsidP="00E6096E">
                      <w:pPr>
                        <w:spacing w:before="240"/>
                        <w:jc w:val="center"/>
                        <w:rPr>
                          <w:color w:val="FF0000"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4027" w:rsidRPr="005F5E9D">
        <w:rPr>
          <w:b/>
          <w:bCs/>
          <w:sz w:val="28"/>
          <w:szCs w:val="28"/>
        </w:rPr>
        <w:t>Al-</w:t>
      </w:r>
      <w:proofErr w:type="spellStart"/>
      <w:r w:rsidR="00484027" w:rsidRPr="005F5E9D">
        <w:rPr>
          <w:b/>
          <w:bCs/>
          <w:sz w:val="28"/>
          <w:szCs w:val="28"/>
        </w:rPr>
        <w:t>Nahrain</w:t>
      </w:r>
      <w:proofErr w:type="spellEnd"/>
      <w:r w:rsidR="00484027" w:rsidRPr="005F5E9D">
        <w:rPr>
          <w:b/>
          <w:bCs/>
          <w:sz w:val="28"/>
          <w:szCs w:val="28"/>
        </w:rPr>
        <w:t xml:space="preserve"> University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College of Engineering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Department of Prosthetics and Orthotics Engineering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  <w:vertAlign w:val="superscript"/>
        </w:rPr>
      </w:pPr>
      <w:r w:rsidRPr="005F5E9D">
        <w:rPr>
          <w:b/>
          <w:bCs/>
          <w:sz w:val="28"/>
          <w:szCs w:val="28"/>
        </w:rPr>
        <w:t>Study Plan for the B.Sc. Degree Course</w:t>
      </w:r>
    </w:p>
    <w:p w:rsidR="00484027" w:rsidRPr="00B672A7" w:rsidRDefault="00484027" w:rsidP="000665B7">
      <w:pPr>
        <w:tabs>
          <w:tab w:val="left" w:pos="2366"/>
        </w:tabs>
        <w:bidi w:val="0"/>
        <w:ind w:left="-540"/>
        <w:jc w:val="center"/>
        <w:rPr>
          <w:b/>
          <w:bCs/>
          <w:color w:val="FF0000"/>
          <w:sz w:val="28"/>
          <w:szCs w:val="28"/>
        </w:rPr>
      </w:pPr>
      <w:r w:rsidRPr="00B672A7">
        <w:rPr>
          <w:b/>
          <w:bCs/>
          <w:color w:val="FF0000"/>
          <w:sz w:val="28"/>
          <w:szCs w:val="28"/>
        </w:rPr>
        <w:t>(201</w:t>
      </w:r>
      <w:r w:rsidR="000665B7" w:rsidRPr="00B672A7">
        <w:rPr>
          <w:rFonts w:hint="cs"/>
          <w:b/>
          <w:bCs/>
          <w:color w:val="FF0000"/>
          <w:sz w:val="28"/>
          <w:szCs w:val="28"/>
          <w:rtl/>
        </w:rPr>
        <w:t>7</w:t>
      </w:r>
      <w:r w:rsidRPr="00B672A7">
        <w:rPr>
          <w:b/>
          <w:bCs/>
          <w:color w:val="FF0000"/>
          <w:sz w:val="28"/>
          <w:szCs w:val="28"/>
        </w:rPr>
        <w:t xml:space="preserve"> -201</w:t>
      </w:r>
      <w:r w:rsidR="000665B7" w:rsidRPr="00B672A7">
        <w:rPr>
          <w:rFonts w:hint="cs"/>
          <w:b/>
          <w:bCs/>
          <w:color w:val="FF0000"/>
          <w:sz w:val="28"/>
          <w:szCs w:val="28"/>
          <w:rtl/>
        </w:rPr>
        <w:t>8</w:t>
      </w:r>
      <w:r w:rsidRPr="00B672A7">
        <w:rPr>
          <w:b/>
          <w:bCs/>
          <w:color w:val="FF0000"/>
          <w:sz w:val="28"/>
          <w:szCs w:val="28"/>
        </w:rPr>
        <w:t>)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  <w:u w:val="single"/>
        </w:rPr>
      </w:pPr>
      <w:r w:rsidRPr="005F5E9D">
        <w:rPr>
          <w:b/>
          <w:bCs/>
          <w:sz w:val="28"/>
          <w:szCs w:val="28"/>
          <w:u w:val="single"/>
        </w:rPr>
        <w:t>Second Year</w:t>
      </w:r>
    </w:p>
    <w:p w:rsidR="00484027" w:rsidRPr="005F5E9D" w:rsidRDefault="00484027" w:rsidP="00484027">
      <w:pPr>
        <w:numPr>
          <w:ilvl w:val="0"/>
          <w:numId w:val="2"/>
        </w:numPr>
        <w:tabs>
          <w:tab w:val="left" w:pos="284"/>
        </w:tabs>
        <w:bidi w:val="0"/>
        <w:ind w:hanging="180"/>
        <w:rPr>
          <w:sz w:val="28"/>
          <w:szCs w:val="28"/>
        </w:rPr>
      </w:pPr>
      <w:r w:rsidRPr="005F5E9D">
        <w:rPr>
          <w:b/>
          <w:bCs/>
          <w:sz w:val="28"/>
          <w:szCs w:val="28"/>
          <w:u w:val="single"/>
        </w:rPr>
        <w:t>First Semester</w:t>
      </w:r>
      <w:r w:rsidRPr="005F5E9D">
        <w:rPr>
          <w:b/>
          <w:bCs/>
          <w:sz w:val="28"/>
          <w:szCs w:val="28"/>
        </w:rPr>
        <w:t xml:space="preserve"> </w:t>
      </w:r>
      <w:r w:rsidRPr="005F5E9D">
        <w:rPr>
          <w:b/>
          <w:bCs/>
          <w:sz w:val="28"/>
          <w:szCs w:val="28"/>
          <w:rtl/>
          <w:lang w:bidi="ar-IQ"/>
        </w:rPr>
        <w:t>...</w:t>
      </w:r>
      <w:r w:rsidRPr="005F5E9D">
        <w:rPr>
          <w:sz w:val="28"/>
          <w:szCs w:val="28"/>
          <w:lang w:bidi="ar-IQ"/>
        </w:rPr>
        <w:t xml:space="preserve"> </w:t>
      </w:r>
    </w:p>
    <w:p w:rsidR="00484027" w:rsidRPr="005F5E9D" w:rsidRDefault="00484027" w:rsidP="00484027">
      <w:pPr>
        <w:tabs>
          <w:tab w:val="left" w:pos="284"/>
        </w:tabs>
        <w:bidi w:val="0"/>
        <w:ind w:left="18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"/>
        <w:gridCol w:w="1981"/>
        <w:gridCol w:w="3821"/>
        <w:gridCol w:w="930"/>
        <w:gridCol w:w="798"/>
        <w:gridCol w:w="723"/>
        <w:gridCol w:w="991"/>
      </w:tblGrid>
      <w:tr w:rsidR="00484027" w:rsidRPr="005F5E9D" w:rsidTr="005F5E9D">
        <w:trPr>
          <w:trHeight w:val="25"/>
          <w:jc w:val="center"/>
        </w:trPr>
        <w:tc>
          <w:tcPr>
            <w:tcW w:w="991" w:type="dxa"/>
            <w:vMerge w:val="restart"/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No.</w:t>
            </w:r>
          </w:p>
        </w:tc>
        <w:tc>
          <w:tcPr>
            <w:tcW w:w="1981" w:type="dxa"/>
            <w:vMerge w:val="restart"/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CODE</w:t>
            </w:r>
          </w:p>
        </w:tc>
        <w:tc>
          <w:tcPr>
            <w:tcW w:w="3821" w:type="dxa"/>
            <w:vMerge w:val="restart"/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SUBJECT</w:t>
            </w:r>
          </w:p>
        </w:tc>
        <w:tc>
          <w:tcPr>
            <w:tcW w:w="2451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5F5E9D">
              <w:rPr>
                <w:sz w:val="28"/>
                <w:szCs w:val="28"/>
              </w:rPr>
              <w:t>Hrs</w:t>
            </w:r>
            <w:proofErr w:type="spellEnd"/>
            <w:r w:rsidRPr="005F5E9D"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991" w:type="dxa"/>
            <w:vMerge w:val="restart"/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Units</w:t>
            </w:r>
          </w:p>
        </w:tc>
      </w:tr>
      <w:tr w:rsidR="00484027" w:rsidRPr="005F5E9D" w:rsidTr="005F5E9D">
        <w:trPr>
          <w:trHeight w:val="25"/>
          <w:jc w:val="center"/>
        </w:trPr>
        <w:tc>
          <w:tcPr>
            <w:tcW w:w="991" w:type="dxa"/>
            <w:vMerge/>
            <w:shd w:val="clear" w:color="auto" w:fill="auto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1" w:type="dxa"/>
            <w:vMerge/>
            <w:shd w:val="clear" w:color="auto" w:fill="auto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0" w:type="dxa"/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5F5E9D">
              <w:rPr>
                <w:sz w:val="28"/>
                <w:szCs w:val="28"/>
              </w:rPr>
              <w:t>Th</w:t>
            </w:r>
            <w:proofErr w:type="spellEnd"/>
          </w:p>
        </w:tc>
        <w:tc>
          <w:tcPr>
            <w:tcW w:w="798" w:type="dxa"/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App</w:t>
            </w:r>
          </w:p>
        </w:tc>
        <w:tc>
          <w:tcPr>
            <w:tcW w:w="723" w:type="dxa"/>
            <w:shd w:val="clear" w:color="auto" w:fill="D9D9D9"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Tut</w:t>
            </w:r>
          </w:p>
        </w:tc>
        <w:tc>
          <w:tcPr>
            <w:tcW w:w="991" w:type="dxa"/>
            <w:vMerge/>
            <w:vAlign w:val="center"/>
          </w:tcPr>
          <w:p w:rsidR="00484027" w:rsidRPr="005F5E9D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UREQ210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  <w:lang w:bidi="ar-IQ"/>
              </w:rPr>
            </w:pPr>
            <w:r w:rsidRPr="004619B3">
              <w:rPr>
                <w:sz w:val="28"/>
                <w:szCs w:val="28"/>
                <w:lang w:bidi="ar-IQ"/>
              </w:rPr>
              <w:t xml:space="preserve">Principles of </w:t>
            </w:r>
            <w:r w:rsidR="00650E9A">
              <w:rPr>
                <w:sz w:val="28"/>
                <w:szCs w:val="28"/>
                <w:lang w:bidi="ar-IQ"/>
              </w:rPr>
              <w:t xml:space="preserve"> </w:t>
            </w:r>
            <w:bookmarkStart w:id="0" w:name="_GoBack"/>
            <w:bookmarkEnd w:id="0"/>
            <w:r w:rsidRPr="004619B3">
              <w:rPr>
                <w:sz w:val="28"/>
                <w:szCs w:val="28"/>
                <w:lang w:bidi="ar-IQ"/>
              </w:rPr>
              <w:t>Management</w:t>
            </w:r>
          </w:p>
        </w:tc>
        <w:tc>
          <w:tcPr>
            <w:tcW w:w="930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1</w:t>
            </w:r>
          </w:p>
        </w:tc>
        <w:tc>
          <w:tcPr>
            <w:tcW w:w="798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1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8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 xml:space="preserve">UREQ211 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Arabic Language II</w:t>
            </w:r>
          </w:p>
        </w:tc>
        <w:tc>
          <w:tcPr>
            <w:tcW w:w="930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1</w:t>
            </w:r>
          </w:p>
        </w:tc>
        <w:tc>
          <w:tcPr>
            <w:tcW w:w="798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1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2258EC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sz w:val="28"/>
                <w:szCs w:val="28"/>
              </w:rPr>
              <w:t>3</w:t>
            </w:r>
          </w:p>
        </w:tc>
        <w:tc>
          <w:tcPr>
            <w:tcW w:w="1981" w:type="dxa"/>
            <w:vAlign w:val="center"/>
          </w:tcPr>
          <w:p w:rsidR="004619B3" w:rsidRPr="002258EC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sz w:val="28"/>
                <w:szCs w:val="28"/>
              </w:rPr>
              <w:t>MATH210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 Mathematics III</w:t>
            </w:r>
          </w:p>
        </w:tc>
        <w:tc>
          <w:tcPr>
            <w:tcW w:w="930" w:type="dxa"/>
            <w:vAlign w:val="center"/>
          </w:tcPr>
          <w:p w:rsidR="004619B3" w:rsidRPr="002258EC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vAlign w:val="center"/>
          </w:tcPr>
          <w:p w:rsidR="004619B3" w:rsidRPr="002258EC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vAlign w:val="center"/>
          </w:tcPr>
          <w:p w:rsidR="004619B3" w:rsidRPr="002258EC" w:rsidRDefault="004619B3" w:rsidP="0002129E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 w:rsidRPr="002258EC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91" w:type="dxa"/>
            <w:vAlign w:val="center"/>
          </w:tcPr>
          <w:p w:rsidR="004619B3" w:rsidRPr="002258EC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sz w:val="28"/>
                <w:szCs w:val="28"/>
              </w:rPr>
              <w:t>3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8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CREQ210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Information Technology </w:t>
            </w:r>
          </w:p>
        </w:tc>
        <w:tc>
          <w:tcPr>
            <w:tcW w:w="930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1</w:t>
            </w:r>
          </w:p>
        </w:tc>
        <w:tc>
          <w:tcPr>
            <w:tcW w:w="798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723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B672A7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672A7">
              <w:rPr>
                <w:sz w:val="28"/>
                <w:szCs w:val="28"/>
              </w:rPr>
              <w:t>5</w:t>
            </w:r>
          </w:p>
        </w:tc>
        <w:tc>
          <w:tcPr>
            <w:tcW w:w="1981" w:type="dxa"/>
            <w:vAlign w:val="center"/>
          </w:tcPr>
          <w:p w:rsidR="004619B3" w:rsidRPr="00B672A7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672A7">
              <w:rPr>
                <w:sz w:val="28"/>
                <w:szCs w:val="28"/>
              </w:rPr>
              <w:t>POER210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Prosthetics I</w:t>
            </w:r>
          </w:p>
        </w:tc>
        <w:tc>
          <w:tcPr>
            <w:tcW w:w="930" w:type="dxa"/>
            <w:vAlign w:val="center"/>
          </w:tcPr>
          <w:p w:rsidR="004619B3" w:rsidRPr="00B672A7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672A7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798" w:type="dxa"/>
            <w:vAlign w:val="center"/>
          </w:tcPr>
          <w:p w:rsidR="004619B3" w:rsidRPr="00B672A7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672A7">
              <w:rPr>
                <w:sz w:val="28"/>
                <w:szCs w:val="28"/>
              </w:rPr>
              <w:t>5</w:t>
            </w:r>
          </w:p>
        </w:tc>
        <w:tc>
          <w:tcPr>
            <w:tcW w:w="723" w:type="dxa"/>
            <w:vAlign w:val="center"/>
          </w:tcPr>
          <w:p w:rsidR="004619B3" w:rsidRPr="00B672A7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672A7"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4619B3" w:rsidRPr="00B672A7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672A7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8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POER211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Orthotics I</w:t>
            </w:r>
          </w:p>
        </w:tc>
        <w:tc>
          <w:tcPr>
            <w:tcW w:w="930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798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98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POER212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Biomaterials </w:t>
            </w:r>
          </w:p>
        </w:tc>
        <w:tc>
          <w:tcPr>
            <w:tcW w:w="930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3</w:t>
            </w:r>
          </w:p>
        </w:tc>
        <w:tc>
          <w:tcPr>
            <w:tcW w:w="798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3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8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POER213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Strength of Materials I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3</w:t>
            </w:r>
          </w:p>
        </w:tc>
      </w:tr>
      <w:tr w:rsidR="004619B3" w:rsidRPr="005F5E9D" w:rsidTr="005F5E9D">
        <w:trPr>
          <w:trHeight w:val="25"/>
          <w:jc w:val="center"/>
        </w:trPr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POER214</w:t>
            </w:r>
          </w:p>
        </w:tc>
        <w:tc>
          <w:tcPr>
            <w:tcW w:w="3821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Biomechanics I 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vAlign w:val="center"/>
          </w:tcPr>
          <w:p w:rsidR="004619B3" w:rsidRPr="005F5E9D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</w:tr>
      <w:tr w:rsidR="001E365A" w:rsidRPr="005F5E9D" w:rsidTr="005F5E9D">
        <w:trPr>
          <w:trHeight w:val="25"/>
          <w:jc w:val="center"/>
        </w:trPr>
        <w:tc>
          <w:tcPr>
            <w:tcW w:w="6793" w:type="dxa"/>
            <w:gridSpan w:val="3"/>
            <w:vMerge w:val="restart"/>
            <w:vAlign w:val="center"/>
          </w:tcPr>
          <w:p w:rsidR="001E365A" w:rsidRPr="005F5E9D" w:rsidRDefault="001E365A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930" w:type="dxa"/>
            <w:vAlign w:val="center"/>
          </w:tcPr>
          <w:p w:rsidR="001E365A" w:rsidRPr="002258EC" w:rsidRDefault="001E365A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798" w:type="dxa"/>
            <w:vAlign w:val="center"/>
          </w:tcPr>
          <w:p w:rsidR="001E365A" w:rsidRPr="002258EC" w:rsidRDefault="001E365A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sz w:val="28"/>
                <w:szCs w:val="28"/>
              </w:rPr>
              <w:t>7</w:t>
            </w:r>
          </w:p>
        </w:tc>
        <w:tc>
          <w:tcPr>
            <w:tcW w:w="723" w:type="dxa"/>
            <w:vAlign w:val="center"/>
          </w:tcPr>
          <w:p w:rsidR="001E365A" w:rsidRPr="002258EC" w:rsidRDefault="001E365A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1E365A" w:rsidRPr="002258EC" w:rsidRDefault="001E365A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rFonts w:hint="cs"/>
                <w:sz w:val="28"/>
                <w:szCs w:val="28"/>
                <w:rtl/>
              </w:rPr>
              <w:t>21</w:t>
            </w:r>
          </w:p>
        </w:tc>
      </w:tr>
      <w:tr w:rsidR="001E365A" w:rsidRPr="005F5E9D" w:rsidTr="005F5E9D">
        <w:trPr>
          <w:trHeight w:val="25"/>
          <w:jc w:val="center"/>
        </w:trPr>
        <w:tc>
          <w:tcPr>
            <w:tcW w:w="6793" w:type="dxa"/>
            <w:gridSpan w:val="3"/>
            <w:vMerge/>
            <w:vAlign w:val="center"/>
          </w:tcPr>
          <w:p w:rsidR="001E365A" w:rsidRPr="005F5E9D" w:rsidRDefault="001E365A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 w:rsidR="001E365A" w:rsidRPr="002258EC" w:rsidRDefault="001E365A" w:rsidP="002258EC">
            <w:pPr>
              <w:bidi w:val="0"/>
              <w:jc w:val="center"/>
              <w:rPr>
                <w:sz w:val="28"/>
                <w:szCs w:val="28"/>
              </w:rPr>
            </w:pPr>
            <w:r w:rsidRPr="002258EC">
              <w:rPr>
                <w:sz w:val="28"/>
                <w:szCs w:val="28"/>
              </w:rPr>
              <w:t>2</w:t>
            </w:r>
            <w:r w:rsidRPr="002258EC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991" w:type="dxa"/>
            <w:vMerge/>
            <w:vAlign w:val="center"/>
          </w:tcPr>
          <w:p w:rsidR="001E365A" w:rsidRPr="002258EC" w:rsidRDefault="001E365A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84027" w:rsidRPr="005F5E9D" w:rsidRDefault="00484027" w:rsidP="00484027">
      <w:pPr>
        <w:bidi w:val="0"/>
        <w:rPr>
          <w:b/>
          <w:bCs/>
          <w:sz w:val="28"/>
          <w:szCs w:val="28"/>
        </w:rPr>
      </w:pPr>
    </w:p>
    <w:p w:rsidR="00484027" w:rsidRPr="005F5E9D" w:rsidRDefault="00484027" w:rsidP="00484027">
      <w:pPr>
        <w:bidi w:val="0"/>
        <w:rPr>
          <w:b/>
          <w:bCs/>
          <w:sz w:val="28"/>
          <w:szCs w:val="28"/>
        </w:rPr>
      </w:pPr>
    </w:p>
    <w:p w:rsidR="00484027" w:rsidRPr="005F5E9D" w:rsidRDefault="00484027" w:rsidP="00B672A7">
      <w:pPr>
        <w:numPr>
          <w:ilvl w:val="0"/>
          <w:numId w:val="2"/>
        </w:numPr>
        <w:tabs>
          <w:tab w:val="left" w:pos="284"/>
        </w:tabs>
        <w:bidi w:val="0"/>
        <w:ind w:hanging="180"/>
        <w:rPr>
          <w:b/>
          <w:bCs/>
          <w:sz w:val="28"/>
          <w:szCs w:val="28"/>
        </w:rPr>
      </w:pPr>
      <w:r w:rsidRPr="00B672A7">
        <w:rPr>
          <w:b/>
          <w:bCs/>
          <w:sz w:val="28"/>
          <w:szCs w:val="28"/>
          <w:u w:val="single"/>
        </w:rPr>
        <w:t>Second Semester</w:t>
      </w:r>
      <w:r w:rsidRPr="00B672A7">
        <w:rPr>
          <w:b/>
          <w:bCs/>
          <w:sz w:val="28"/>
          <w:szCs w:val="28"/>
        </w:rPr>
        <w:t xml:space="preserve"> </w:t>
      </w:r>
    </w:p>
    <w:p w:rsidR="00484027" w:rsidRPr="005F5E9D" w:rsidRDefault="00484027" w:rsidP="00484027">
      <w:pPr>
        <w:tabs>
          <w:tab w:val="left" w:pos="284"/>
        </w:tabs>
        <w:bidi w:val="0"/>
        <w:ind w:left="180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78"/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881"/>
        <w:gridCol w:w="3924"/>
        <w:gridCol w:w="1003"/>
        <w:gridCol w:w="748"/>
        <w:gridCol w:w="717"/>
        <w:gridCol w:w="1252"/>
      </w:tblGrid>
      <w:tr w:rsidR="00DC48CB" w:rsidRPr="00DC48CB" w:rsidTr="005F5E9D">
        <w:trPr>
          <w:trHeight w:val="399"/>
        </w:trPr>
        <w:tc>
          <w:tcPr>
            <w:tcW w:w="695" w:type="dxa"/>
            <w:vMerge w:val="restart"/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No.</w:t>
            </w:r>
          </w:p>
        </w:tc>
        <w:tc>
          <w:tcPr>
            <w:tcW w:w="1881" w:type="dxa"/>
            <w:vMerge w:val="restart"/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CODE</w:t>
            </w:r>
          </w:p>
        </w:tc>
        <w:tc>
          <w:tcPr>
            <w:tcW w:w="3924" w:type="dxa"/>
            <w:vMerge w:val="restart"/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SUBJECT</w:t>
            </w:r>
          </w:p>
        </w:tc>
        <w:tc>
          <w:tcPr>
            <w:tcW w:w="246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Hrs</w:t>
            </w:r>
            <w:proofErr w:type="spellEnd"/>
            <w:r w:rsidRPr="00DC48CB"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1252" w:type="dxa"/>
            <w:vMerge w:val="restart"/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Units</w:t>
            </w:r>
          </w:p>
        </w:tc>
      </w:tr>
      <w:tr w:rsidR="00DC48CB" w:rsidRPr="00DC48CB" w:rsidTr="004619B3">
        <w:trPr>
          <w:trHeight w:val="399"/>
        </w:trPr>
        <w:tc>
          <w:tcPr>
            <w:tcW w:w="695" w:type="dxa"/>
            <w:vMerge/>
            <w:shd w:val="clear" w:color="auto" w:fill="auto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81" w:type="dxa"/>
            <w:vMerge/>
            <w:shd w:val="clear" w:color="auto" w:fill="auto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24" w:type="dxa"/>
            <w:vMerge/>
            <w:shd w:val="clear" w:color="auto" w:fill="auto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Th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App</w:t>
            </w:r>
          </w:p>
        </w:tc>
        <w:tc>
          <w:tcPr>
            <w:tcW w:w="717" w:type="dxa"/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Tut</w:t>
            </w:r>
          </w:p>
        </w:tc>
        <w:tc>
          <w:tcPr>
            <w:tcW w:w="1252" w:type="dxa"/>
            <w:vMerge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 xml:space="preserve">UREQ220 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  <w:lang w:bidi="ar-IQ"/>
              </w:rPr>
            </w:pPr>
            <w:r w:rsidRPr="004619B3">
              <w:rPr>
                <w:sz w:val="28"/>
                <w:szCs w:val="28"/>
                <w:lang w:bidi="ar-IQ"/>
              </w:rPr>
              <w:t>Democracy</w:t>
            </w:r>
          </w:p>
        </w:tc>
        <w:tc>
          <w:tcPr>
            <w:tcW w:w="1003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MATH220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Mathematics IV</w:t>
            </w:r>
          </w:p>
        </w:tc>
        <w:tc>
          <w:tcPr>
            <w:tcW w:w="1003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  <w:tc>
          <w:tcPr>
            <w:tcW w:w="748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POER220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Prosthetics II</w:t>
            </w:r>
          </w:p>
        </w:tc>
        <w:tc>
          <w:tcPr>
            <w:tcW w:w="1003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48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4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POER221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Orthotics II</w:t>
            </w:r>
          </w:p>
        </w:tc>
        <w:tc>
          <w:tcPr>
            <w:tcW w:w="1003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748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4</w:t>
            </w:r>
          </w:p>
        </w:tc>
        <w:tc>
          <w:tcPr>
            <w:tcW w:w="717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*5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POER222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Strength of Materials II</w:t>
            </w:r>
          </w:p>
        </w:tc>
        <w:tc>
          <w:tcPr>
            <w:tcW w:w="1003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8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17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*6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POER223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Electronics 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POER224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Biomechanics II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4619B3" w:rsidRPr="00DC48CB" w:rsidTr="004619B3">
        <w:trPr>
          <w:trHeight w:val="399"/>
        </w:trPr>
        <w:tc>
          <w:tcPr>
            <w:tcW w:w="695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8</w:t>
            </w:r>
          </w:p>
        </w:tc>
        <w:tc>
          <w:tcPr>
            <w:tcW w:w="1881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POER225</w:t>
            </w:r>
          </w:p>
        </w:tc>
        <w:tc>
          <w:tcPr>
            <w:tcW w:w="3924" w:type="dxa"/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Physiology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center"/>
          </w:tcPr>
          <w:p w:rsidR="004619B3" w:rsidRPr="00DC48CB" w:rsidRDefault="004619B3" w:rsidP="004619B3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DC48CB" w:rsidRPr="00DC48CB" w:rsidTr="004619B3">
        <w:trPr>
          <w:trHeight w:val="199"/>
        </w:trPr>
        <w:tc>
          <w:tcPr>
            <w:tcW w:w="6500" w:type="dxa"/>
            <w:gridSpan w:val="3"/>
            <w:vMerge w:val="restart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003" w:type="dxa"/>
            <w:vAlign w:val="center"/>
          </w:tcPr>
          <w:p w:rsidR="00484027" w:rsidRPr="00DC48CB" w:rsidRDefault="004C75F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748" w:type="dxa"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8</w:t>
            </w:r>
          </w:p>
        </w:tc>
        <w:tc>
          <w:tcPr>
            <w:tcW w:w="717" w:type="dxa"/>
            <w:vAlign w:val="center"/>
          </w:tcPr>
          <w:p w:rsidR="00484027" w:rsidRPr="00DC48CB" w:rsidRDefault="00436DA9" w:rsidP="00597A0A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252" w:type="dxa"/>
            <w:vMerge w:val="restart"/>
            <w:vAlign w:val="center"/>
          </w:tcPr>
          <w:p w:rsidR="00484027" w:rsidRPr="00DC48CB" w:rsidRDefault="004C75F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21</w:t>
            </w:r>
          </w:p>
        </w:tc>
      </w:tr>
      <w:tr w:rsidR="00DC48CB" w:rsidRPr="00DC48CB" w:rsidTr="005F5E9D">
        <w:trPr>
          <w:trHeight w:val="341"/>
        </w:trPr>
        <w:tc>
          <w:tcPr>
            <w:tcW w:w="6500" w:type="dxa"/>
            <w:gridSpan w:val="3"/>
            <w:vMerge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68" w:type="dxa"/>
            <w:gridSpan w:val="3"/>
            <w:vAlign w:val="center"/>
          </w:tcPr>
          <w:p w:rsidR="00484027" w:rsidRPr="00DC48CB" w:rsidRDefault="007C3720" w:rsidP="00436DA9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  <w:r w:rsidR="00436DA9" w:rsidRPr="00DC48CB">
              <w:rPr>
                <w:sz w:val="28"/>
                <w:szCs w:val="28"/>
              </w:rPr>
              <w:t>6</w:t>
            </w:r>
          </w:p>
        </w:tc>
        <w:tc>
          <w:tcPr>
            <w:tcW w:w="1252" w:type="dxa"/>
            <w:vMerge/>
            <w:vAlign w:val="center"/>
          </w:tcPr>
          <w:p w:rsidR="00484027" w:rsidRPr="00DC48CB" w:rsidRDefault="00484027" w:rsidP="0002129E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</w:tbl>
    <w:p w:rsidR="00484027" w:rsidRPr="005F5E9D" w:rsidRDefault="00484027" w:rsidP="00484027">
      <w:pPr>
        <w:bidi w:val="0"/>
        <w:rPr>
          <w:sz w:val="28"/>
          <w:szCs w:val="28"/>
        </w:rPr>
      </w:pPr>
    </w:p>
    <w:p w:rsidR="00484027" w:rsidRPr="005F5E9D" w:rsidRDefault="005F5E9D" w:rsidP="00FF27C4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484027" w:rsidRPr="005F5E9D">
        <w:rPr>
          <w:b/>
          <w:bCs/>
          <w:sz w:val="28"/>
          <w:szCs w:val="28"/>
        </w:rPr>
        <w:t>O (2-</w:t>
      </w:r>
      <w:r w:rsidR="00FF27C4">
        <w:rPr>
          <w:b/>
          <w:bCs/>
          <w:sz w:val="28"/>
          <w:szCs w:val="28"/>
        </w:rPr>
        <w:t>5</w:t>
      </w:r>
      <w:r w:rsidR="00484027" w:rsidRPr="005F5E9D">
        <w:rPr>
          <w:b/>
          <w:bCs/>
          <w:sz w:val="28"/>
          <w:szCs w:val="28"/>
        </w:rPr>
        <w:t>)</w:t>
      </w:r>
    </w:p>
    <w:p w:rsidR="007C3720" w:rsidRPr="005F5E9D" w:rsidRDefault="007C3720" w:rsidP="005F5E9D">
      <w:pPr>
        <w:bidi w:val="0"/>
        <w:rPr>
          <w:b/>
          <w:bCs/>
          <w:sz w:val="28"/>
          <w:szCs w:val="28"/>
        </w:rPr>
      </w:pPr>
    </w:p>
    <w:p w:rsidR="007C3720" w:rsidRPr="005F5E9D" w:rsidRDefault="007C3720" w:rsidP="007C3720">
      <w:pPr>
        <w:bidi w:val="0"/>
        <w:jc w:val="center"/>
        <w:rPr>
          <w:b/>
          <w:bCs/>
          <w:sz w:val="28"/>
          <w:szCs w:val="28"/>
        </w:rPr>
      </w:pPr>
    </w:p>
    <w:p w:rsidR="00484027" w:rsidRPr="005F5E9D" w:rsidRDefault="00697BD9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5003165</wp:posOffset>
                </wp:positionH>
                <wp:positionV relativeFrom="paragraph">
                  <wp:posOffset>-402590</wp:posOffset>
                </wp:positionV>
                <wp:extent cx="1533525" cy="742950"/>
                <wp:effectExtent l="12065" t="6985" r="6985" b="1206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7429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25C5" w:rsidRPr="00E6096E" w:rsidRDefault="00C725C5" w:rsidP="00E6096E">
                            <w:pPr>
                              <w:spacing w:before="240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98" style="position:absolute;left:0;text-align:left;margin-left:393.95pt;margin-top:-31.7pt;width:120.7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" strokecolor="red">
                <v:textbox>
                  <w:txbxContent>
                    <w:p w:rsidR="00C725C5" w:rsidRPr="00E6096E" w:rsidRDefault="00C725C5" w:rsidP="00E6096E">
                      <w:pPr>
                        <w:spacing w:before="240"/>
                        <w:jc w:val="center"/>
                        <w:rPr>
                          <w:color w:val="FF0000"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4027" w:rsidRPr="005F5E9D">
        <w:rPr>
          <w:b/>
          <w:bCs/>
          <w:sz w:val="28"/>
          <w:szCs w:val="28"/>
        </w:rPr>
        <w:t>Al-</w:t>
      </w:r>
      <w:proofErr w:type="spellStart"/>
      <w:r w:rsidR="00484027" w:rsidRPr="005F5E9D">
        <w:rPr>
          <w:b/>
          <w:bCs/>
          <w:sz w:val="28"/>
          <w:szCs w:val="28"/>
        </w:rPr>
        <w:t>Nahrain</w:t>
      </w:r>
      <w:proofErr w:type="spellEnd"/>
      <w:r w:rsidR="00484027" w:rsidRPr="005F5E9D">
        <w:rPr>
          <w:b/>
          <w:bCs/>
          <w:sz w:val="28"/>
          <w:szCs w:val="28"/>
        </w:rPr>
        <w:t xml:space="preserve"> University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College of Engineering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Department of Prosthetics and Orthotics Engineering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 xml:space="preserve"> Study Plan for the B.Sc. Degree Course</w:t>
      </w:r>
    </w:p>
    <w:p w:rsidR="00484027" w:rsidRPr="005E25A1" w:rsidRDefault="00484027" w:rsidP="000665B7">
      <w:pPr>
        <w:tabs>
          <w:tab w:val="left" w:pos="2366"/>
        </w:tabs>
        <w:bidi w:val="0"/>
        <w:ind w:left="-540"/>
        <w:jc w:val="center"/>
        <w:rPr>
          <w:b/>
          <w:bCs/>
          <w:color w:val="FF0000"/>
          <w:sz w:val="28"/>
          <w:szCs w:val="28"/>
        </w:rPr>
      </w:pPr>
      <w:r w:rsidRPr="005E25A1">
        <w:rPr>
          <w:b/>
          <w:bCs/>
          <w:color w:val="FF0000"/>
          <w:sz w:val="28"/>
          <w:szCs w:val="28"/>
        </w:rPr>
        <w:t>(201</w:t>
      </w:r>
      <w:r w:rsidR="000665B7" w:rsidRPr="005E25A1">
        <w:rPr>
          <w:rFonts w:hint="cs"/>
          <w:b/>
          <w:bCs/>
          <w:color w:val="FF0000"/>
          <w:sz w:val="28"/>
          <w:szCs w:val="28"/>
          <w:rtl/>
        </w:rPr>
        <w:t>7</w:t>
      </w:r>
      <w:r w:rsidRPr="005E25A1">
        <w:rPr>
          <w:b/>
          <w:bCs/>
          <w:color w:val="FF0000"/>
          <w:sz w:val="28"/>
          <w:szCs w:val="28"/>
        </w:rPr>
        <w:t>-201</w:t>
      </w:r>
      <w:r w:rsidR="000665B7" w:rsidRPr="005E25A1">
        <w:rPr>
          <w:rFonts w:hint="cs"/>
          <w:b/>
          <w:bCs/>
          <w:color w:val="FF0000"/>
          <w:sz w:val="28"/>
          <w:szCs w:val="28"/>
          <w:rtl/>
        </w:rPr>
        <w:t>8</w:t>
      </w:r>
      <w:r w:rsidRPr="005E25A1">
        <w:rPr>
          <w:b/>
          <w:bCs/>
          <w:color w:val="FF0000"/>
          <w:sz w:val="28"/>
          <w:szCs w:val="28"/>
        </w:rPr>
        <w:t>)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</w:p>
    <w:p w:rsidR="00484027" w:rsidRPr="005F5E9D" w:rsidRDefault="00484027" w:rsidP="00484027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  <w:u w:val="single"/>
        </w:rPr>
      </w:pPr>
      <w:r w:rsidRPr="005F5E9D">
        <w:rPr>
          <w:b/>
          <w:bCs/>
          <w:sz w:val="28"/>
          <w:szCs w:val="28"/>
          <w:u w:val="single"/>
        </w:rPr>
        <w:t>Third Year</w:t>
      </w:r>
    </w:p>
    <w:p w:rsidR="00484027" w:rsidRPr="005F5E9D" w:rsidRDefault="00484027" w:rsidP="00484027">
      <w:pPr>
        <w:tabs>
          <w:tab w:val="left" w:pos="2366"/>
        </w:tabs>
        <w:bidi w:val="0"/>
        <w:ind w:left="-540"/>
        <w:rPr>
          <w:b/>
          <w:bCs/>
          <w:sz w:val="28"/>
          <w:szCs w:val="28"/>
        </w:rPr>
      </w:pPr>
    </w:p>
    <w:p w:rsidR="00484027" w:rsidRPr="005F5E9D" w:rsidRDefault="00484027" w:rsidP="00484027">
      <w:pPr>
        <w:tabs>
          <w:tab w:val="left" w:pos="2366"/>
        </w:tabs>
        <w:bidi w:val="0"/>
        <w:ind w:left="-540"/>
        <w:rPr>
          <w:b/>
          <w:bCs/>
          <w:sz w:val="28"/>
          <w:szCs w:val="28"/>
        </w:rPr>
      </w:pPr>
    </w:p>
    <w:p w:rsidR="00484027" w:rsidRPr="005F5E9D" w:rsidRDefault="00484027" w:rsidP="00484027">
      <w:pPr>
        <w:numPr>
          <w:ilvl w:val="0"/>
          <w:numId w:val="3"/>
        </w:numPr>
        <w:tabs>
          <w:tab w:val="left" w:pos="426"/>
        </w:tabs>
        <w:bidi w:val="0"/>
        <w:ind w:hanging="218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  <w:u w:val="single"/>
        </w:rPr>
        <w:t>First Semester</w:t>
      </w:r>
      <w:r w:rsidRPr="005F5E9D">
        <w:rPr>
          <w:b/>
          <w:bCs/>
          <w:sz w:val="28"/>
          <w:szCs w:val="28"/>
        </w:rPr>
        <w:t xml:space="preserve"> …</w:t>
      </w:r>
    </w:p>
    <w:p w:rsidR="00484027" w:rsidRPr="005F5E9D" w:rsidRDefault="00484027" w:rsidP="00484027">
      <w:pPr>
        <w:tabs>
          <w:tab w:val="left" w:pos="426"/>
        </w:tabs>
        <w:bidi w:val="0"/>
        <w:ind w:left="360"/>
        <w:rPr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5"/>
        <w:gridCol w:w="1503"/>
        <w:gridCol w:w="3943"/>
        <w:gridCol w:w="778"/>
        <w:gridCol w:w="933"/>
        <w:gridCol w:w="779"/>
        <w:gridCol w:w="1089"/>
      </w:tblGrid>
      <w:tr w:rsidR="00DC48CB" w:rsidRPr="00DC48CB" w:rsidTr="004A73ED">
        <w:trPr>
          <w:trHeight w:val="337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No.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Subject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C48CB">
              <w:rPr>
                <w:b/>
                <w:bCs/>
                <w:sz w:val="28"/>
                <w:szCs w:val="28"/>
              </w:rPr>
              <w:t>Hrs</w:t>
            </w:r>
            <w:proofErr w:type="spellEnd"/>
            <w:r w:rsidRPr="00DC48CB">
              <w:rPr>
                <w:b/>
                <w:bCs/>
                <w:sz w:val="28"/>
                <w:szCs w:val="28"/>
              </w:rPr>
              <w:t xml:space="preserve"> per Week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Units</w:t>
            </w:r>
          </w:p>
        </w:tc>
      </w:tr>
      <w:tr w:rsidR="00DC48CB" w:rsidRPr="00DC48CB" w:rsidTr="004A73ED">
        <w:trPr>
          <w:trHeight w:val="179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4027" w:rsidRPr="00DC48CB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027" w:rsidRPr="00DC48CB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C48CB">
              <w:rPr>
                <w:b/>
                <w:bCs/>
                <w:sz w:val="28"/>
                <w:szCs w:val="28"/>
              </w:rPr>
              <w:t>Th</w:t>
            </w:r>
            <w:proofErr w:type="spell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App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Tut</w:t>
            </w: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27" w:rsidRPr="00DC48CB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  <w:tr w:rsidR="004619B3" w:rsidRPr="00DC48CB" w:rsidTr="004A73E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DC48CB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POER310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Prosthetics III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4619B3" w:rsidRPr="00DC48CB" w:rsidTr="004A73E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DC48CB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POER311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Orthotics III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</w:tr>
      <w:tr w:rsidR="004619B3" w:rsidRPr="00DC48CB" w:rsidTr="004A73ED">
        <w:trPr>
          <w:trHeight w:val="67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DC48CB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POER312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Biomechanical Behavior of Materials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4619B3" w:rsidRPr="00DC48CB" w:rsidTr="004A73E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DC48CB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POER313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 xml:space="preserve">Numerical Analysis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4619B3" w:rsidRPr="00DC48CB" w:rsidTr="004A73E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DC48CB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POER314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Mobility and Rehabilitation 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</w:tr>
      <w:tr w:rsidR="004619B3" w:rsidRPr="00DC48CB" w:rsidTr="004A73E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DC48CB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POER315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Biomechanics III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</w:tr>
      <w:tr w:rsidR="004619B3" w:rsidRPr="00DC48CB" w:rsidTr="004A73E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DC48CB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POER316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Pathology 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4619B3" w:rsidRPr="00DC48CB" w:rsidTr="004A73ED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4619B3" w:rsidRDefault="004619B3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CREQ310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B3" w:rsidRPr="004619B3" w:rsidRDefault="004619B3" w:rsidP="004619B3">
            <w:pPr>
              <w:bidi w:val="0"/>
              <w:rPr>
                <w:sz w:val="28"/>
                <w:szCs w:val="28"/>
              </w:rPr>
            </w:pPr>
            <w:r w:rsidRPr="004619B3">
              <w:rPr>
                <w:sz w:val="28"/>
                <w:szCs w:val="28"/>
              </w:rPr>
              <w:t>Engineering Statistics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B3" w:rsidRPr="00DC48CB" w:rsidRDefault="004619B3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DC48CB" w:rsidRPr="00DC48CB" w:rsidTr="004A73ED">
        <w:trPr>
          <w:trHeight w:val="337"/>
          <w:jc w:val="center"/>
        </w:trPr>
        <w:tc>
          <w:tcPr>
            <w:tcW w:w="6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27" w:rsidRPr="00DC48CB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DC48CB" w:rsidRDefault="004A73ED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DC48CB" w:rsidRDefault="006B042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DC48CB" w:rsidRDefault="00CB3F85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DC48CB" w:rsidRDefault="004A73ED" w:rsidP="006B0427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rFonts w:hint="cs"/>
                <w:sz w:val="28"/>
                <w:szCs w:val="28"/>
                <w:rtl/>
              </w:rPr>
              <w:t>21</w:t>
            </w:r>
          </w:p>
        </w:tc>
      </w:tr>
      <w:tr w:rsidR="00DC48CB" w:rsidRPr="00DC48CB" w:rsidTr="004A73ED">
        <w:trPr>
          <w:trHeight w:val="179"/>
          <w:jc w:val="center"/>
        </w:trPr>
        <w:tc>
          <w:tcPr>
            <w:tcW w:w="6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27" w:rsidRPr="00DC48CB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DC48CB" w:rsidRDefault="00484027" w:rsidP="004A73ED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  <w:r w:rsidR="004A73ED" w:rsidRPr="00DC48CB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27" w:rsidRPr="00DC48CB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</w:tbl>
    <w:p w:rsidR="00484027" w:rsidRPr="005F5E9D" w:rsidRDefault="00484027" w:rsidP="00484027">
      <w:pPr>
        <w:tabs>
          <w:tab w:val="left" w:pos="2366"/>
        </w:tabs>
        <w:bidi w:val="0"/>
        <w:rPr>
          <w:b/>
          <w:bCs/>
          <w:sz w:val="28"/>
          <w:szCs w:val="28"/>
        </w:rPr>
      </w:pPr>
    </w:p>
    <w:p w:rsidR="00484027" w:rsidRPr="004A73ED" w:rsidRDefault="00484027" w:rsidP="00484027">
      <w:pPr>
        <w:numPr>
          <w:ilvl w:val="0"/>
          <w:numId w:val="3"/>
        </w:numPr>
        <w:tabs>
          <w:tab w:val="left" w:pos="284"/>
        </w:tabs>
        <w:bidi w:val="0"/>
        <w:rPr>
          <w:b/>
          <w:bCs/>
          <w:sz w:val="28"/>
          <w:szCs w:val="28"/>
        </w:rPr>
      </w:pPr>
      <w:r w:rsidRPr="004A73ED">
        <w:rPr>
          <w:b/>
          <w:bCs/>
          <w:sz w:val="28"/>
          <w:szCs w:val="28"/>
          <w:u w:val="single"/>
        </w:rPr>
        <w:t xml:space="preserve">Second </w:t>
      </w:r>
      <w:proofErr w:type="spellStart"/>
      <w:r w:rsidRPr="004A73ED">
        <w:rPr>
          <w:b/>
          <w:bCs/>
          <w:sz w:val="28"/>
          <w:szCs w:val="28"/>
          <w:u w:val="single"/>
        </w:rPr>
        <w:t>Semeste</w:t>
      </w:r>
      <w:proofErr w:type="spellEnd"/>
    </w:p>
    <w:p w:rsidR="00484027" w:rsidRPr="005F5E9D" w:rsidRDefault="00484027" w:rsidP="00484027">
      <w:pPr>
        <w:tabs>
          <w:tab w:val="left" w:pos="284"/>
        </w:tabs>
        <w:bidi w:val="0"/>
        <w:ind w:left="360"/>
        <w:rPr>
          <w:b/>
          <w:bCs/>
          <w:sz w:val="28"/>
          <w:szCs w:val="28"/>
        </w:rPr>
      </w:pPr>
    </w:p>
    <w:tbl>
      <w:tblPr>
        <w:tblW w:w="9662" w:type="dxa"/>
        <w:jc w:val="center"/>
        <w:tblLayout w:type="fixed"/>
        <w:tblLook w:val="0000" w:firstRow="0" w:lastRow="0" w:firstColumn="0" w:lastColumn="0" w:noHBand="0" w:noVBand="0"/>
      </w:tblPr>
      <w:tblGrid>
        <w:gridCol w:w="722"/>
        <w:gridCol w:w="1375"/>
        <w:gridCol w:w="3586"/>
        <w:gridCol w:w="709"/>
        <w:gridCol w:w="992"/>
        <w:gridCol w:w="992"/>
        <w:gridCol w:w="1286"/>
      </w:tblGrid>
      <w:tr w:rsidR="00484027" w:rsidRPr="005F5E9D" w:rsidTr="003A2337">
        <w:trPr>
          <w:trHeight w:val="332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No.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Subjects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Hrs. per Week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Units</w:t>
            </w:r>
          </w:p>
        </w:tc>
      </w:tr>
      <w:tr w:rsidR="00484027" w:rsidRPr="005F5E9D" w:rsidTr="003A2337">
        <w:trPr>
          <w:trHeight w:val="177"/>
          <w:jc w:val="center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027" w:rsidRPr="005F5E9D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027" w:rsidRPr="005F5E9D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027" w:rsidRPr="005F5E9D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5F5E9D">
              <w:rPr>
                <w:b/>
                <w:bCs/>
                <w:sz w:val="28"/>
                <w:szCs w:val="28"/>
              </w:rPr>
              <w:t>Th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App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Tut</w:t>
            </w: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27" w:rsidRPr="005F5E9D" w:rsidRDefault="00484027" w:rsidP="0002129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POER320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Prosthetics 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POER321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Orthotics 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3</w:t>
            </w: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POER322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Computer Applications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3</w:t>
            </w: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POER323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Mobility and Rehabilitation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CB3F85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POER324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Nervous System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4A73E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4A73ED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POER325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Pathology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POER326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 xml:space="preserve">Robotics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3</w:t>
            </w:r>
          </w:p>
        </w:tc>
      </w:tr>
      <w:tr w:rsidR="003A2337" w:rsidRPr="005F5E9D" w:rsidTr="003A2337">
        <w:trPr>
          <w:trHeight w:val="33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POER327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Manufacturing Processes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5F5E9D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5F5E9D">
              <w:rPr>
                <w:sz w:val="28"/>
                <w:szCs w:val="28"/>
              </w:rPr>
              <w:t>2</w:t>
            </w:r>
          </w:p>
        </w:tc>
      </w:tr>
      <w:tr w:rsidR="00484027" w:rsidRPr="005F5E9D" w:rsidTr="003A2337">
        <w:trPr>
          <w:trHeight w:val="425"/>
          <w:jc w:val="center"/>
        </w:trPr>
        <w:tc>
          <w:tcPr>
            <w:tcW w:w="56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5F5E9D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E151B8" w:rsidRDefault="00CB3F85" w:rsidP="004A73ED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E151B8">
              <w:rPr>
                <w:sz w:val="28"/>
                <w:szCs w:val="28"/>
              </w:rPr>
              <w:t>1</w:t>
            </w:r>
            <w:r w:rsidR="004A73ED" w:rsidRPr="00E151B8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E151B8" w:rsidRDefault="00484027" w:rsidP="004A73ED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E151B8">
              <w:rPr>
                <w:sz w:val="28"/>
                <w:szCs w:val="28"/>
              </w:rPr>
              <w:t>1</w:t>
            </w:r>
            <w:r w:rsidR="004A73ED" w:rsidRPr="00E151B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E151B8" w:rsidRDefault="0048402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E151B8"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027" w:rsidRPr="00E151B8" w:rsidRDefault="00CB3F85" w:rsidP="004A73ED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E151B8">
              <w:rPr>
                <w:sz w:val="28"/>
                <w:szCs w:val="28"/>
              </w:rPr>
              <w:t>2</w:t>
            </w:r>
            <w:r w:rsidR="004A73ED" w:rsidRPr="00E151B8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484027" w:rsidRPr="005F5E9D" w:rsidTr="003A2337">
        <w:trPr>
          <w:trHeight w:val="425"/>
          <w:jc w:val="center"/>
        </w:trPr>
        <w:tc>
          <w:tcPr>
            <w:tcW w:w="56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E151B8" w:rsidRDefault="00CB3F85" w:rsidP="004A73ED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E151B8">
              <w:rPr>
                <w:sz w:val="28"/>
                <w:szCs w:val="28"/>
              </w:rPr>
              <w:t>2</w:t>
            </w:r>
            <w:r w:rsidR="004A73ED" w:rsidRPr="00E151B8">
              <w:rPr>
                <w:rFonts w:hint="cs"/>
                <w:sz w:val="28"/>
                <w:szCs w:val="28"/>
                <w:rtl/>
              </w:rPr>
              <w:t>8</w:t>
            </w:r>
            <w:r w:rsidRPr="00E151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27" w:rsidRPr="005F5E9D" w:rsidRDefault="00484027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34F5B" w:rsidRPr="005F5E9D" w:rsidRDefault="00484027" w:rsidP="00FF27C4">
      <w:pPr>
        <w:bidi w:val="0"/>
        <w:spacing w:line="360" w:lineRule="auto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PO (3-</w:t>
      </w:r>
      <w:r w:rsidR="00FF27C4">
        <w:rPr>
          <w:b/>
          <w:bCs/>
          <w:sz w:val="28"/>
          <w:szCs w:val="28"/>
        </w:rPr>
        <w:t>5</w:t>
      </w:r>
      <w:r w:rsidRPr="005F5E9D">
        <w:rPr>
          <w:b/>
          <w:bCs/>
          <w:sz w:val="28"/>
          <w:szCs w:val="28"/>
        </w:rPr>
        <w:t>)</w:t>
      </w:r>
    </w:p>
    <w:p w:rsidR="00CB3F85" w:rsidRDefault="00CB3F85" w:rsidP="00CB3F85">
      <w:pPr>
        <w:bidi w:val="0"/>
        <w:spacing w:line="360" w:lineRule="auto"/>
        <w:jc w:val="center"/>
        <w:rPr>
          <w:b/>
          <w:bCs/>
          <w:sz w:val="28"/>
          <w:szCs w:val="28"/>
          <w:rtl/>
        </w:rPr>
      </w:pPr>
    </w:p>
    <w:p w:rsidR="00E151B8" w:rsidRPr="005F5E9D" w:rsidRDefault="00E151B8" w:rsidP="00E151B8">
      <w:pPr>
        <w:bidi w:val="0"/>
        <w:spacing w:line="360" w:lineRule="auto"/>
        <w:jc w:val="center"/>
        <w:rPr>
          <w:b/>
          <w:bCs/>
          <w:sz w:val="28"/>
          <w:szCs w:val="28"/>
        </w:rPr>
      </w:pPr>
    </w:p>
    <w:p w:rsidR="0002129E" w:rsidRPr="005F5E9D" w:rsidRDefault="00697BD9" w:rsidP="0002129E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-354965</wp:posOffset>
                </wp:positionV>
                <wp:extent cx="1533525" cy="742950"/>
                <wp:effectExtent l="12065" t="6985" r="6985" b="1206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7429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25C5" w:rsidRPr="00E6096E" w:rsidRDefault="00C725C5" w:rsidP="00E6096E">
                            <w:pPr>
                              <w:spacing w:before="240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9" type="#_x0000_t98" style="position:absolute;left:0;text-align:left;margin-left:397.7pt;margin-top:-27.95pt;width:120.7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" strokecolor="red">
                <v:textbox>
                  <w:txbxContent>
                    <w:p w:rsidR="00C725C5" w:rsidRPr="00E6096E" w:rsidRDefault="00C725C5" w:rsidP="00E6096E">
                      <w:pPr>
                        <w:spacing w:before="240"/>
                        <w:jc w:val="center"/>
                        <w:rPr>
                          <w:color w:val="FF0000"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129E" w:rsidRPr="005F5E9D">
        <w:rPr>
          <w:b/>
          <w:bCs/>
          <w:sz w:val="28"/>
          <w:szCs w:val="28"/>
        </w:rPr>
        <w:t>Al-</w:t>
      </w:r>
      <w:proofErr w:type="spellStart"/>
      <w:r w:rsidR="0002129E" w:rsidRPr="005F5E9D">
        <w:rPr>
          <w:b/>
          <w:bCs/>
          <w:sz w:val="28"/>
          <w:szCs w:val="28"/>
        </w:rPr>
        <w:t>Nahrain</w:t>
      </w:r>
      <w:proofErr w:type="spellEnd"/>
      <w:r w:rsidR="0002129E" w:rsidRPr="005F5E9D">
        <w:rPr>
          <w:b/>
          <w:bCs/>
          <w:sz w:val="28"/>
          <w:szCs w:val="28"/>
        </w:rPr>
        <w:t xml:space="preserve"> University</w:t>
      </w:r>
    </w:p>
    <w:p w:rsidR="0002129E" w:rsidRPr="005F5E9D" w:rsidRDefault="0002129E" w:rsidP="0002129E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College of Engineering</w:t>
      </w:r>
    </w:p>
    <w:p w:rsidR="0002129E" w:rsidRPr="005F5E9D" w:rsidRDefault="0002129E" w:rsidP="0002129E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 xml:space="preserve">Department of Prosthetics and Orthotics Engineering </w:t>
      </w:r>
    </w:p>
    <w:p w:rsidR="0002129E" w:rsidRPr="005F5E9D" w:rsidRDefault="0002129E" w:rsidP="0002129E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</w:rPr>
        <w:t>Study Plan for the B.Sc. Degree Course</w:t>
      </w:r>
    </w:p>
    <w:p w:rsidR="00367CEE" w:rsidRPr="00D9671C" w:rsidRDefault="00367CEE" w:rsidP="000665B7">
      <w:pPr>
        <w:tabs>
          <w:tab w:val="left" w:pos="2366"/>
        </w:tabs>
        <w:bidi w:val="0"/>
        <w:ind w:left="-540"/>
        <w:jc w:val="center"/>
        <w:rPr>
          <w:b/>
          <w:bCs/>
          <w:color w:val="FF0000"/>
          <w:sz w:val="28"/>
          <w:szCs w:val="28"/>
        </w:rPr>
      </w:pPr>
      <w:r w:rsidRPr="00D9671C">
        <w:rPr>
          <w:b/>
          <w:bCs/>
          <w:color w:val="FF0000"/>
          <w:sz w:val="28"/>
          <w:szCs w:val="28"/>
        </w:rPr>
        <w:t>(201</w:t>
      </w:r>
      <w:r w:rsidR="000665B7" w:rsidRPr="00D9671C">
        <w:rPr>
          <w:rFonts w:hint="cs"/>
          <w:b/>
          <w:bCs/>
          <w:color w:val="FF0000"/>
          <w:sz w:val="28"/>
          <w:szCs w:val="28"/>
          <w:rtl/>
        </w:rPr>
        <w:t>7</w:t>
      </w:r>
      <w:r w:rsidRPr="00D9671C">
        <w:rPr>
          <w:b/>
          <w:bCs/>
          <w:color w:val="FF0000"/>
          <w:sz w:val="28"/>
          <w:szCs w:val="28"/>
        </w:rPr>
        <w:t>-201</w:t>
      </w:r>
      <w:r w:rsidR="000665B7" w:rsidRPr="00D9671C">
        <w:rPr>
          <w:rFonts w:hint="cs"/>
          <w:b/>
          <w:bCs/>
          <w:color w:val="FF0000"/>
          <w:sz w:val="28"/>
          <w:szCs w:val="28"/>
          <w:rtl/>
        </w:rPr>
        <w:t>8</w:t>
      </w:r>
      <w:r w:rsidRPr="00D9671C">
        <w:rPr>
          <w:b/>
          <w:bCs/>
          <w:color w:val="FF0000"/>
          <w:sz w:val="28"/>
          <w:szCs w:val="28"/>
        </w:rPr>
        <w:t>)</w:t>
      </w:r>
    </w:p>
    <w:p w:rsidR="0002129E" w:rsidRPr="005F5E9D" w:rsidRDefault="0002129E" w:rsidP="0002129E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</w:rPr>
      </w:pPr>
    </w:p>
    <w:p w:rsidR="0002129E" w:rsidRPr="005F5E9D" w:rsidRDefault="0002129E" w:rsidP="0002129E">
      <w:pPr>
        <w:tabs>
          <w:tab w:val="left" w:pos="2366"/>
        </w:tabs>
        <w:bidi w:val="0"/>
        <w:ind w:left="-540"/>
        <w:jc w:val="center"/>
        <w:rPr>
          <w:b/>
          <w:bCs/>
          <w:sz w:val="28"/>
          <w:szCs w:val="28"/>
          <w:u w:val="single"/>
        </w:rPr>
      </w:pPr>
      <w:r w:rsidRPr="005F5E9D">
        <w:rPr>
          <w:b/>
          <w:bCs/>
          <w:sz w:val="28"/>
          <w:szCs w:val="28"/>
          <w:u w:val="single"/>
        </w:rPr>
        <w:t>Fourth Year</w:t>
      </w:r>
    </w:p>
    <w:p w:rsidR="0002129E" w:rsidRPr="005F5E9D" w:rsidRDefault="0002129E" w:rsidP="0002129E">
      <w:pPr>
        <w:numPr>
          <w:ilvl w:val="0"/>
          <w:numId w:val="4"/>
        </w:numPr>
        <w:tabs>
          <w:tab w:val="left" w:pos="426"/>
        </w:tabs>
        <w:bidi w:val="0"/>
        <w:ind w:hanging="180"/>
        <w:rPr>
          <w:b/>
          <w:bCs/>
          <w:sz w:val="28"/>
          <w:szCs w:val="28"/>
        </w:rPr>
      </w:pPr>
      <w:r w:rsidRPr="005F5E9D">
        <w:rPr>
          <w:b/>
          <w:bCs/>
          <w:sz w:val="28"/>
          <w:szCs w:val="28"/>
          <w:u w:val="single"/>
        </w:rPr>
        <w:t>First Semester</w:t>
      </w:r>
    </w:p>
    <w:p w:rsidR="0002129E" w:rsidRPr="005F5E9D" w:rsidRDefault="0002129E" w:rsidP="0002129E">
      <w:pPr>
        <w:tabs>
          <w:tab w:val="left" w:pos="426"/>
        </w:tabs>
        <w:bidi w:val="0"/>
        <w:ind w:left="180"/>
        <w:rPr>
          <w:b/>
          <w:bCs/>
          <w:sz w:val="28"/>
          <w:szCs w:val="28"/>
        </w:rPr>
      </w:pPr>
    </w:p>
    <w:tbl>
      <w:tblPr>
        <w:tblW w:w="10343" w:type="dxa"/>
        <w:jc w:val="center"/>
        <w:tblLayout w:type="fixed"/>
        <w:tblLook w:val="0000" w:firstRow="0" w:lastRow="0" w:firstColumn="0" w:lastColumn="0" w:noHBand="0" w:noVBand="0"/>
      </w:tblPr>
      <w:tblGrid>
        <w:gridCol w:w="637"/>
        <w:gridCol w:w="1560"/>
        <w:gridCol w:w="4327"/>
        <w:gridCol w:w="739"/>
        <w:gridCol w:w="740"/>
        <w:gridCol w:w="741"/>
        <w:gridCol w:w="1599"/>
      </w:tblGrid>
      <w:tr w:rsidR="00DC48CB" w:rsidRPr="00DC48CB" w:rsidTr="003A2337">
        <w:trPr>
          <w:trHeight w:val="349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No.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 xml:space="preserve">Code </w:t>
            </w:r>
          </w:p>
        </w:tc>
        <w:tc>
          <w:tcPr>
            <w:tcW w:w="4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Subject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Hrs</w:t>
            </w:r>
            <w:proofErr w:type="spellEnd"/>
            <w:r w:rsidRPr="00DC48CB"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Units</w:t>
            </w:r>
          </w:p>
        </w:tc>
      </w:tr>
      <w:tr w:rsidR="00DC48CB" w:rsidRPr="00DC48CB" w:rsidTr="003A2337">
        <w:trPr>
          <w:trHeight w:val="186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Th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App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Tut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</w:tr>
      <w:tr w:rsidR="003A2337" w:rsidRPr="00DC48CB" w:rsidTr="003A2337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POER410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Control and Measurements 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3</w:t>
            </w:r>
          </w:p>
        </w:tc>
      </w:tr>
      <w:tr w:rsidR="003A2337" w:rsidRPr="00DC48CB" w:rsidTr="003A2337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POER411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Prosthetic Clinical Practice 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6B0427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2</w:t>
            </w:r>
          </w:p>
        </w:tc>
      </w:tr>
      <w:tr w:rsidR="003A2337" w:rsidRPr="00DC48CB" w:rsidTr="003A2337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POER412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Orthotic Clinical Practice 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2</w:t>
            </w:r>
          </w:p>
        </w:tc>
      </w:tr>
      <w:tr w:rsidR="003A2337" w:rsidRPr="00DC48CB" w:rsidTr="003A2337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POER413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Mechanical Design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</w:tr>
      <w:tr w:rsidR="003A2337" w:rsidRPr="00DC48CB" w:rsidTr="003A2337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POER414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Elective 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3A2337" w:rsidRPr="00DC48CB" w:rsidTr="003A2337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POER415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Elective II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3A2337" w:rsidRPr="00DC48CB" w:rsidTr="003A2337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3A2337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CREQ410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37" w:rsidRPr="003A2337" w:rsidRDefault="003A2337" w:rsidP="003A2337">
            <w:pPr>
              <w:bidi w:val="0"/>
              <w:rPr>
                <w:sz w:val="28"/>
                <w:szCs w:val="28"/>
              </w:rPr>
            </w:pPr>
            <w:r w:rsidRPr="003A2337">
              <w:rPr>
                <w:sz w:val="28"/>
                <w:szCs w:val="28"/>
              </w:rPr>
              <w:t>Project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37" w:rsidRPr="00DC48CB" w:rsidRDefault="003A2337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DC48CB" w:rsidRPr="00DC48CB" w:rsidTr="00D9671C">
        <w:trPr>
          <w:trHeight w:val="349"/>
          <w:jc w:val="center"/>
        </w:trPr>
        <w:tc>
          <w:tcPr>
            <w:tcW w:w="6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F71208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EA565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EA565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3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29E" w:rsidRPr="00DC48CB" w:rsidRDefault="00EA565E" w:rsidP="00F71208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16</w:t>
            </w:r>
          </w:p>
        </w:tc>
      </w:tr>
      <w:tr w:rsidR="00DC48CB" w:rsidRPr="00DC48CB" w:rsidTr="005F5E9D">
        <w:trPr>
          <w:trHeight w:val="186"/>
          <w:jc w:val="center"/>
        </w:trPr>
        <w:tc>
          <w:tcPr>
            <w:tcW w:w="65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EA565E" w:rsidP="00F71208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26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2129E" w:rsidRPr="005F5E9D" w:rsidRDefault="0002129E" w:rsidP="0002129E">
      <w:pPr>
        <w:tabs>
          <w:tab w:val="left" w:pos="2366"/>
        </w:tabs>
        <w:bidi w:val="0"/>
        <w:ind w:left="-540"/>
        <w:rPr>
          <w:b/>
          <w:bCs/>
          <w:sz w:val="28"/>
          <w:szCs w:val="28"/>
        </w:rPr>
      </w:pPr>
    </w:p>
    <w:p w:rsidR="0002129E" w:rsidRPr="005F5E9D" w:rsidRDefault="0002129E" w:rsidP="0002129E">
      <w:pPr>
        <w:numPr>
          <w:ilvl w:val="0"/>
          <w:numId w:val="4"/>
        </w:numPr>
        <w:tabs>
          <w:tab w:val="left" w:pos="284"/>
        </w:tabs>
        <w:bidi w:val="0"/>
        <w:ind w:hanging="180"/>
        <w:rPr>
          <w:b/>
          <w:bCs/>
          <w:sz w:val="28"/>
          <w:szCs w:val="28"/>
          <w:u w:val="single"/>
        </w:rPr>
      </w:pPr>
      <w:r w:rsidRPr="005F5E9D">
        <w:rPr>
          <w:b/>
          <w:bCs/>
          <w:sz w:val="28"/>
          <w:szCs w:val="28"/>
          <w:u w:val="single"/>
        </w:rPr>
        <w:t>Second Semester</w:t>
      </w:r>
      <w:r w:rsidRPr="005F5E9D">
        <w:rPr>
          <w:b/>
          <w:bCs/>
          <w:sz w:val="28"/>
          <w:szCs w:val="28"/>
        </w:rPr>
        <w:t xml:space="preserve"> </w:t>
      </w:r>
    </w:p>
    <w:p w:rsidR="0002129E" w:rsidRPr="005F5E9D" w:rsidRDefault="0002129E" w:rsidP="0002129E">
      <w:pPr>
        <w:tabs>
          <w:tab w:val="left" w:pos="284"/>
        </w:tabs>
        <w:bidi w:val="0"/>
        <w:ind w:left="180"/>
        <w:rPr>
          <w:b/>
          <w:bCs/>
          <w:sz w:val="28"/>
          <w:szCs w:val="28"/>
          <w:u w:val="single"/>
        </w:rPr>
      </w:pPr>
    </w:p>
    <w:tbl>
      <w:tblPr>
        <w:tblW w:w="10122" w:type="dxa"/>
        <w:jc w:val="center"/>
        <w:tblLayout w:type="fixed"/>
        <w:tblLook w:val="0000" w:firstRow="0" w:lastRow="0" w:firstColumn="0" w:lastColumn="0" w:noHBand="0" w:noVBand="0"/>
      </w:tblPr>
      <w:tblGrid>
        <w:gridCol w:w="595"/>
        <w:gridCol w:w="1459"/>
        <w:gridCol w:w="3938"/>
        <w:gridCol w:w="730"/>
        <w:gridCol w:w="876"/>
        <w:gridCol w:w="875"/>
        <w:gridCol w:w="1649"/>
      </w:tblGrid>
      <w:tr w:rsidR="00DC48CB" w:rsidRPr="00DC48CB" w:rsidTr="00FF27C4">
        <w:trPr>
          <w:trHeight w:val="382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No.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 xml:space="preserve">Code </w:t>
            </w: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Subject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Hrs</w:t>
            </w:r>
            <w:proofErr w:type="spellEnd"/>
            <w:r w:rsidRPr="00DC48CB"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Units</w:t>
            </w:r>
          </w:p>
        </w:tc>
      </w:tr>
      <w:tr w:rsidR="00DC48CB" w:rsidRPr="00DC48CB" w:rsidTr="005F5E9D">
        <w:trPr>
          <w:trHeight w:val="204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proofErr w:type="spellStart"/>
            <w:r w:rsidRPr="00DC48CB">
              <w:rPr>
                <w:sz w:val="28"/>
                <w:szCs w:val="28"/>
              </w:rPr>
              <w:t>Th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App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Tut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29E" w:rsidRPr="00DC48CB" w:rsidRDefault="0002129E" w:rsidP="0002129E">
            <w:pPr>
              <w:bidi w:val="0"/>
              <w:rPr>
                <w:sz w:val="28"/>
                <w:szCs w:val="28"/>
              </w:rPr>
            </w:pPr>
          </w:p>
        </w:tc>
      </w:tr>
      <w:tr w:rsidR="00B56AFE" w:rsidRPr="00DC48CB" w:rsidTr="005F5E9D">
        <w:trPr>
          <w:trHeight w:val="3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DC48CB" w:rsidRDefault="00B56AFE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POER420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B56AFE">
            <w:pPr>
              <w:bidi w:val="0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Control and Measurements 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B56AFE" w:rsidRPr="00DC48CB" w:rsidTr="005F5E9D">
        <w:trPr>
          <w:trHeight w:val="40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POER421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B56AFE">
            <w:pPr>
              <w:bidi w:val="0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Prosthetic Clinical Practice 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2</w:t>
            </w:r>
          </w:p>
        </w:tc>
      </w:tr>
      <w:tr w:rsidR="00B56AFE" w:rsidRPr="00DC48CB" w:rsidTr="005F5E9D">
        <w:trPr>
          <w:trHeight w:val="3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POER422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B56AFE">
            <w:pPr>
              <w:bidi w:val="0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Orthotic Clinical Practice 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2</w:t>
            </w:r>
          </w:p>
        </w:tc>
      </w:tr>
      <w:tr w:rsidR="00B56AFE" w:rsidRPr="00DC48CB" w:rsidTr="005F5E9D">
        <w:trPr>
          <w:trHeight w:val="3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POER423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B56AFE">
            <w:pPr>
              <w:bidi w:val="0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Artificial Intelligence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BE0DB1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3</w:t>
            </w:r>
          </w:p>
        </w:tc>
      </w:tr>
      <w:tr w:rsidR="00B56AFE" w:rsidRPr="00DC48CB" w:rsidTr="005F5E9D">
        <w:trPr>
          <w:trHeight w:val="3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POER424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B56AFE">
            <w:pPr>
              <w:bidi w:val="0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Elective 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B56AFE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2</w:t>
            </w:r>
          </w:p>
        </w:tc>
      </w:tr>
      <w:tr w:rsidR="00B56AFE" w:rsidRPr="00DC48CB" w:rsidTr="005F5E9D">
        <w:trPr>
          <w:trHeight w:val="3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DC48CB" w:rsidRDefault="00B56AFE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POER425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B56AFE">
            <w:pPr>
              <w:bidi w:val="0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Elective IV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B56AFE" w:rsidRPr="00DC48CB" w:rsidTr="005F5E9D">
        <w:trPr>
          <w:trHeight w:val="3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DC48CB" w:rsidRDefault="00B56AFE" w:rsidP="0002129E">
            <w:pPr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CREQ420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FE" w:rsidRPr="00B56AFE" w:rsidRDefault="00B56AFE" w:rsidP="00B56AFE">
            <w:pPr>
              <w:bidi w:val="0"/>
              <w:rPr>
                <w:sz w:val="28"/>
                <w:szCs w:val="28"/>
              </w:rPr>
            </w:pPr>
            <w:r w:rsidRPr="00B56AFE">
              <w:rPr>
                <w:sz w:val="28"/>
                <w:szCs w:val="28"/>
              </w:rPr>
              <w:t>Project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E" w:rsidRPr="00DC48CB" w:rsidRDefault="00B56AF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</w:t>
            </w:r>
          </w:p>
        </w:tc>
      </w:tr>
      <w:tr w:rsidR="00DC48CB" w:rsidRPr="00DC48CB" w:rsidTr="005F5E9D">
        <w:trPr>
          <w:trHeight w:val="382"/>
          <w:jc w:val="center"/>
        </w:trPr>
        <w:tc>
          <w:tcPr>
            <w:tcW w:w="5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C48CB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02129E" w:rsidP="00BE0DB1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EA565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02129E" w:rsidP="00BE0DB1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 xml:space="preserve">4 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29E" w:rsidRPr="00DC48CB" w:rsidRDefault="00EA565E" w:rsidP="00F71208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15</w:t>
            </w:r>
          </w:p>
        </w:tc>
      </w:tr>
      <w:tr w:rsidR="00DC48CB" w:rsidRPr="00DC48CB" w:rsidTr="00FF27C4">
        <w:trPr>
          <w:trHeight w:val="204"/>
          <w:jc w:val="center"/>
        </w:trPr>
        <w:tc>
          <w:tcPr>
            <w:tcW w:w="5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EA565E" w:rsidP="00F71208">
            <w:pPr>
              <w:tabs>
                <w:tab w:val="left" w:pos="2366"/>
              </w:tabs>
              <w:bidi w:val="0"/>
              <w:jc w:val="center"/>
              <w:rPr>
                <w:sz w:val="28"/>
                <w:szCs w:val="28"/>
              </w:rPr>
            </w:pPr>
            <w:r w:rsidRPr="00DC48CB">
              <w:rPr>
                <w:sz w:val="28"/>
                <w:szCs w:val="28"/>
              </w:rPr>
              <w:t>26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9E" w:rsidRPr="00DC48CB" w:rsidRDefault="0002129E" w:rsidP="0002129E">
            <w:pPr>
              <w:tabs>
                <w:tab w:val="left" w:pos="2366"/>
              </w:tabs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F3BBE" w:rsidRDefault="00FF27C4" w:rsidP="00B56AFE">
      <w:pPr>
        <w:bidi w:val="0"/>
        <w:spacing w:line="360" w:lineRule="auto"/>
        <w:jc w:val="center"/>
        <w:rPr>
          <w:b/>
          <w:bCs/>
          <w:sz w:val="28"/>
          <w:szCs w:val="28"/>
        </w:rPr>
        <w:sectPr w:rsidR="004F3BBE" w:rsidSect="005F5E9D">
          <w:pgSz w:w="11906" w:h="16838"/>
          <w:pgMar w:top="964" w:right="851" w:bottom="964" w:left="851" w:header="709" w:footer="709" w:gutter="0"/>
          <w:cols w:space="720"/>
          <w:rtlGutter/>
          <w:docGrid w:linePitch="360"/>
        </w:sectPr>
      </w:pPr>
      <w:r w:rsidRPr="005F5E9D">
        <w:rPr>
          <w:b/>
          <w:bCs/>
          <w:sz w:val="28"/>
          <w:szCs w:val="28"/>
        </w:rPr>
        <w:t>PO (</w:t>
      </w:r>
      <w:r>
        <w:rPr>
          <w:b/>
          <w:bCs/>
          <w:sz w:val="28"/>
          <w:szCs w:val="28"/>
        </w:rPr>
        <w:t>4</w:t>
      </w:r>
      <w:r w:rsidRPr="005F5E9D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5</w:t>
      </w:r>
      <w:r w:rsidRPr="005F5E9D">
        <w:rPr>
          <w:b/>
          <w:bCs/>
          <w:sz w:val="28"/>
          <w:szCs w:val="28"/>
        </w:rPr>
        <w:t>)</w:t>
      </w:r>
    </w:p>
    <w:p w:rsidR="00B56AFE" w:rsidRPr="009F697D" w:rsidRDefault="00B56AFE" w:rsidP="00B56AFE">
      <w:pPr>
        <w:bidi w:val="0"/>
        <w:rPr>
          <w:b/>
          <w:bCs/>
          <w:u w:val="single"/>
        </w:rPr>
      </w:pPr>
      <w:r w:rsidRPr="009F697D">
        <w:rPr>
          <w:b/>
          <w:bCs/>
          <w:u w:val="single"/>
        </w:rPr>
        <w:lastRenderedPageBreak/>
        <w:t>Electives:</w:t>
      </w:r>
    </w:p>
    <w:p w:rsidR="00B56AFE" w:rsidRDefault="00B56AFE" w:rsidP="00B56AFE">
      <w:pPr>
        <w:numPr>
          <w:ilvl w:val="0"/>
          <w:numId w:val="6"/>
        </w:numPr>
        <w:bidi w:val="0"/>
        <w:sectPr w:rsidR="00B56AFE" w:rsidSect="00B56AFE">
          <w:type w:val="continuous"/>
          <w:pgSz w:w="11906" w:h="16838"/>
          <w:pgMar w:top="1440" w:right="1800" w:bottom="1440" w:left="1800" w:header="708" w:footer="708" w:gutter="0"/>
          <w:cols w:space="720"/>
          <w:rtlGutter/>
          <w:docGrid w:linePitch="360"/>
        </w:sectPr>
      </w:pP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lastRenderedPageBreak/>
        <w:t>Histology.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Vibrations.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Fluid Mechanics.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  <w:lang w:bidi="ar-IQ"/>
        </w:rPr>
        <w:t>Thermodynamics.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  <w:lang w:bidi="ar-IQ"/>
        </w:rPr>
        <w:t>Corrosions.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  <w:lang w:bidi="ar-IQ"/>
        </w:rPr>
        <w:t>Advanced Robotics.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  <w:lang w:bidi="ar-IQ"/>
        </w:rPr>
        <w:t>Laser.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  <w:lang w:bidi="ar-IQ"/>
        </w:rPr>
        <w:t>Digital Integrated Circuits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  <w:lang w:bidi="ar-IQ"/>
        </w:rPr>
        <w:lastRenderedPageBreak/>
        <w:t>Logic Design.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Composite Materials.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Nanotechnology.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Hydraulic System.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Polymers.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CAD/CAM System.</w:t>
      </w:r>
    </w:p>
    <w:p w:rsidR="00B56AFE" w:rsidRPr="00434B60" w:rsidRDefault="00B56AFE" w:rsidP="00B56AFE">
      <w:pPr>
        <w:numPr>
          <w:ilvl w:val="0"/>
          <w:numId w:val="6"/>
        </w:numPr>
        <w:bidi w:val="0"/>
        <w:rPr>
          <w:sz w:val="20"/>
          <w:szCs w:val="20"/>
        </w:rPr>
      </w:pPr>
      <w:r w:rsidRPr="00434B60">
        <w:rPr>
          <w:sz w:val="20"/>
          <w:szCs w:val="20"/>
        </w:rPr>
        <w:t>Tribology.</w:t>
      </w:r>
    </w:p>
    <w:p w:rsidR="004F3BBE" w:rsidRPr="00434B60" w:rsidRDefault="00B56AFE" w:rsidP="00B56AFE">
      <w:pPr>
        <w:pStyle w:val="ListParagraph"/>
        <w:numPr>
          <w:ilvl w:val="0"/>
          <w:numId w:val="6"/>
        </w:numPr>
        <w:tabs>
          <w:tab w:val="left" w:pos="426"/>
        </w:tabs>
        <w:bidi w:val="0"/>
        <w:rPr>
          <w:b/>
          <w:bCs/>
        </w:rPr>
        <w:sectPr w:rsidR="004F3BBE" w:rsidRPr="00434B60" w:rsidSect="004F3BBE">
          <w:type w:val="continuous"/>
          <w:pgSz w:w="11906" w:h="16838"/>
          <w:pgMar w:top="964" w:right="851" w:bottom="964" w:left="851" w:header="709" w:footer="709" w:gutter="0"/>
          <w:cols w:num="2" w:space="720"/>
          <w:rtlGutter/>
          <w:docGrid w:linePitch="360"/>
        </w:sectPr>
      </w:pPr>
      <w:r w:rsidRPr="00434B60">
        <w:rPr>
          <w:sz w:val="20"/>
          <w:szCs w:val="20"/>
        </w:rPr>
        <w:t>Research Methods in Heal</w:t>
      </w:r>
      <w:r w:rsidR="00434B60" w:rsidRPr="00434B60">
        <w:rPr>
          <w:sz w:val="20"/>
          <w:szCs w:val="20"/>
        </w:rPr>
        <w:t>t</w:t>
      </w:r>
      <w:r w:rsidR="00434B60">
        <w:rPr>
          <w:sz w:val="20"/>
          <w:szCs w:val="20"/>
        </w:rPr>
        <w:t>h</w:t>
      </w:r>
    </w:p>
    <w:p w:rsidR="00F13294" w:rsidRPr="005F5E9D" w:rsidRDefault="00F13294" w:rsidP="00434B60">
      <w:pPr>
        <w:tabs>
          <w:tab w:val="left" w:pos="426"/>
        </w:tabs>
        <w:bidi w:val="0"/>
        <w:rPr>
          <w:b/>
          <w:bCs/>
          <w:sz w:val="28"/>
          <w:szCs w:val="28"/>
        </w:rPr>
      </w:pPr>
    </w:p>
    <w:sectPr w:rsidR="00F13294" w:rsidRPr="005F5E9D" w:rsidSect="004F3BBE">
      <w:type w:val="continuous"/>
      <w:pgSz w:w="11906" w:h="16838"/>
      <w:pgMar w:top="964" w:right="851" w:bottom="964" w:left="851" w:header="709" w:footer="709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"/>
      <w:lvlJc w:val="left"/>
      <w:pPr>
        <w:ind w:left="180" w:hanging="360"/>
      </w:pPr>
      <w:rPr>
        <w:rFonts w:ascii="Wingdings" w:hAnsi="Wingdings" w:hint="default"/>
        <w:b/>
        <w:bCs w:val="0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00000B"/>
    <w:multiLevelType w:val="multilevel"/>
    <w:tmpl w:val="0000000B"/>
    <w:lvl w:ilvl="0">
      <w:start w:val="1"/>
      <w:numFmt w:val="bullet"/>
      <w:lvlText w:val=""/>
      <w:lvlJc w:val="left"/>
      <w:pPr>
        <w:ind w:left="1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C"/>
    <w:multiLevelType w:val="multilevel"/>
    <w:tmpl w:val="0000000C"/>
    <w:lvl w:ilvl="0">
      <w:start w:val="1"/>
      <w:numFmt w:val="bullet"/>
      <w:lvlText w:val=""/>
      <w:lvlJc w:val="left"/>
      <w:pPr>
        <w:ind w:left="1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>
    <w:nsid w:val="0000000F"/>
    <w:multiLevelType w:val="multilevel"/>
    <w:tmpl w:val="0000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2F607A"/>
    <w:multiLevelType w:val="hybridMultilevel"/>
    <w:tmpl w:val="59081E98"/>
    <w:lvl w:ilvl="0" w:tplc="01C8AE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29E"/>
    <w:rsid w:val="000665B7"/>
    <w:rsid w:val="00092DD1"/>
    <w:rsid w:val="00172A27"/>
    <w:rsid w:val="00182124"/>
    <w:rsid w:val="001832FD"/>
    <w:rsid w:val="001C347E"/>
    <w:rsid w:val="001E365A"/>
    <w:rsid w:val="002258EC"/>
    <w:rsid w:val="00230D74"/>
    <w:rsid w:val="002F38DD"/>
    <w:rsid w:val="003438BA"/>
    <w:rsid w:val="00367CEE"/>
    <w:rsid w:val="003A2337"/>
    <w:rsid w:val="003E1ED0"/>
    <w:rsid w:val="00421358"/>
    <w:rsid w:val="00434B60"/>
    <w:rsid w:val="00436DA9"/>
    <w:rsid w:val="00452E9C"/>
    <w:rsid w:val="004619B3"/>
    <w:rsid w:val="004830C9"/>
    <w:rsid w:val="00484027"/>
    <w:rsid w:val="004A73ED"/>
    <w:rsid w:val="004C75F7"/>
    <w:rsid w:val="004F3BBE"/>
    <w:rsid w:val="00535C64"/>
    <w:rsid w:val="00542ABB"/>
    <w:rsid w:val="00543F9C"/>
    <w:rsid w:val="00580581"/>
    <w:rsid w:val="00597A0A"/>
    <w:rsid w:val="005E25A1"/>
    <w:rsid w:val="005F4B88"/>
    <w:rsid w:val="005F5E9D"/>
    <w:rsid w:val="006304C4"/>
    <w:rsid w:val="00650E9A"/>
    <w:rsid w:val="00662122"/>
    <w:rsid w:val="00697BD9"/>
    <w:rsid w:val="006B0427"/>
    <w:rsid w:val="007078BD"/>
    <w:rsid w:val="00715499"/>
    <w:rsid w:val="007B7ECE"/>
    <w:rsid w:val="007C3720"/>
    <w:rsid w:val="008A30C0"/>
    <w:rsid w:val="00934F5B"/>
    <w:rsid w:val="00936506"/>
    <w:rsid w:val="00A06626"/>
    <w:rsid w:val="00B51A0D"/>
    <w:rsid w:val="00B56AFE"/>
    <w:rsid w:val="00B672A7"/>
    <w:rsid w:val="00B71121"/>
    <w:rsid w:val="00BE0DB1"/>
    <w:rsid w:val="00BF7ADE"/>
    <w:rsid w:val="00C725C5"/>
    <w:rsid w:val="00CB3F85"/>
    <w:rsid w:val="00D9671C"/>
    <w:rsid w:val="00DA2ED2"/>
    <w:rsid w:val="00DC48CB"/>
    <w:rsid w:val="00DD291A"/>
    <w:rsid w:val="00E151B8"/>
    <w:rsid w:val="00E1595C"/>
    <w:rsid w:val="00E1755B"/>
    <w:rsid w:val="00E6096E"/>
    <w:rsid w:val="00EA565E"/>
    <w:rsid w:val="00F13294"/>
    <w:rsid w:val="00F64460"/>
    <w:rsid w:val="00F71208"/>
    <w:rsid w:val="00F76124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rPr>
      <w:sz w:val="24"/>
      <w:szCs w:val="24"/>
    </w:rPr>
  </w:style>
  <w:style w:type="character" w:customStyle="1" w:styleId="FooterChar">
    <w:name w:val="Footer Char"/>
    <w:link w:val="Footer"/>
    <w:rPr>
      <w:sz w:val="24"/>
      <w:szCs w:val="24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jc w:val="right"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jc w:val="right"/>
    </w:pPr>
  </w:style>
  <w:style w:type="paragraph" w:styleId="BalloonText">
    <w:name w:val="Balloon Text"/>
    <w:basedOn w:val="Normal"/>
    <w:link w:val="BalloonTextChar"/>
    <w:pPr>
      <w:jc w:val="right"/>
    </w:pPr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6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rPr>
      <w:sz w:val="24"/>
      <w:szCs w:val="24"/>
    </w:rPr>
  </w:style>
  <w:style w:type="character" w:customStyle="1" w:styleId="FooterChar">
    <w:name w:val="Footer Char"/>
    <w:link w:val="Footer"/>
    <w:rPr>
      <w:sz w:val="24"/>
      <w:szCs w:val="24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jc w:val="right"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jc w:val="right"/>
    </w:pPr>
  </w:style>
  <w:style w:type="paragraph" w:styleId="BalloonText">
    <w:name w:val="Balloon Text"/>
    <w:basedOn w:val="Normal"/>
    <w:link w:val="BalloonTextChar"/>
    <w:pPr>
      <w:jc w:val="right"/>
    </w:pPr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6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624</Words>
  <Characters>3562</Characters>
  <Application>Microsoft Office Word</Application>
  <DocSecurity>0</DocSecurity>
  <PresentationFormat/>
  <Lines>29</Lines>
  <Paragraphs>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Al-Nahrain University</vt:lpstr>
    </vt:vector>
  </TitlesOfParts>
  <Company>Jabir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Al-Nahrain University</dc:title>
  <dc:creator>Ahmed</dc:creator>
  <cp:lastModifiedBy>D Mahmood</cp:lastModifiedBy>
  <cp:revision>12</cp:revision>
  <cp:lastPrinted>2017-04-02T18:04:00Z</cp:lastPrinted>
  <dcterms:created xsi:type="dcterms:W3CDTF">2017-08-15T06:45:00Z</dcterms:created>
  <dcterms:modified xsi:type="dcterms:W3CDTF">2018-01-15T06:29:00Z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1033-8.1.0.2942</vt:lpwstr>
  </property>
</Properties>
</file>